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01" w:rsidRDefault="00392601" w:rsidP="00392601">
      <w:pPr>
        <w:pStyle w:val="Normalny1"/>
        <w:ind w:right="510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2 do SIWZ</w:t>
      </w:r>
    </w:p>
    <w:p w:rsidR="00392601" w:rsidRDefault="00392601" w:rsidP="00392601">
      <w:pPr>
        <w:pStyle w:val="Normalny1"/>
        <w:ind w:right="5103"/>
        <w:rPr>
          <w:rFonts w:ascii="Cambria" w:hAnsi="Cambria"/>
          <w:sz w:val="22"/>
          <w:szCs w:val="22"/>
        </w:rPr>
      </w:pPr>
    </w:p>
    <w:p w:rsidR="00392601" w:rsidRDefault="00392601" w:rsidP="00392601">
      <w:pPr>
        <w:pStyle w:val="Normalny1"/>
        <w:ind w:right="5103"/>
        <w:rPr>
          <w:rFonts w:ascii="Cambria" w:hAnsi="Cambria"/>
          <w:sz w:val="22"/>
          <w:szCs w:val="22"/>
        </w:rPr>
      </w:pPr>
    </w:p>
    <w:p w:rsidR="00392601" w:rsidRDefault="00392601" w:rsidP="00392601">
      <w:pPr>
        <w:pStyle w:val="Normalny1"/>
        <w:ind w:right="5103"/>
        <w:rPr>
          <w:rFonts w:ascii="Cambria" w:hAnsi="Cambria"/>
          <w:sz w:val="22"/>
          <w:szCs w:val="22"/>
        </w:rPr>
      </w:pPr>
    </w:p>
    <w:p w:rsidR="00392601" w:rsidRDefault="00392601" w:rsidP="00392601">
      <w:pPr>
        <w:pStyle w:val="Normalny1"/>
        <w:ind w:right="5103"/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ind w:right="5103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………………………………………….....</w:t>
      </w:r>
    </w:p>
    <w:p w:rsidR="00FD0DF9" w:rsidRDefault="00FD0DF9" w:rsidP="00C91173">
      <w:pPr>
        <w:pStyle w:val="Normalny1"/>
        <w:ind w:right="5103"/>
        <w:jc w:val="center"/>
        <w:rPr>
          <w:rFonts w:ascii="Cambria" w:hAnsi="Cambria"/>
          <w:i/>
          <w:sz w:val="18"/>
          <w:szCs w:val="22"/>
        </w:rPr>
      </w:pPr>
      <w:r>
        <w:rPr>
          <w:rFonts w:ascii="Cambria" w:hAnsi="Cambria"/>
          <w:i/>
          <w:sz w:val="18"/>
          <w:szCs w:val="22"/>
        </w:rPr>
        <w:t>(Pieczęć Wykonawcy / Wykonawców)</w:t>
      </w:r>
    </w:p>
    <w:p w:rsidR="00FD0DF9" w:rsidRDefault="00FD0DF9" w:rsidP="00C91173">
      <w:pPr>
        <w:pStyle w:val="Normalny1"/>
        <w:ind w:right="5103"/>
        <w:jc w:val="center"/>
        <w:rPr>
          <w:rFonts w:ascii="Cambria" w:hAnsi="Cambria"/>
          <w:i/>
          <w:sz w:val="18"/>
          <w:szCs w:val="22"/>
        </w:rPr>
      </w:pPr>
    </w:p>
    <w:p w:rsidR="00FD0DF9" w:rsidRDefault="00FD0DF9" w:rsidP="00C91173">
      <w:pPr>
        <w:pStyle w:val="Normalny1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FORMULARZ OFERTOWY</w:t>
      </w:r>
    </w:p>
    <w:p w:rsidR="00FD0DF9" w:rsidRDefault="00FD0DF9" w:rsidP="00C91173">
      <w:pPr>
        <w:pStyle w:val="Normalny1"/>
        <w:rPr>
          <w:rFonts w:ascii="Cambria" w:hAnsi="Cambria"/>
          <w:sz w:val="22"/>
        </w:rPr>
      </w:pPr>
    </w:p>
    <w:p w:rsidR="00322D67" w:rsidRDefault="00322D67" w:rsidP="00322D67">
      <w:pPr>
        <w:pStyle w:val="Normalny1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I. Dane dotyczące Wykonawcy:</w:t>
      </w:r>
    </w:p>
    <w:p w:rsidR="00322D67" w:rsidRPr="00F36316" w:rsidRDefault="00322D67" w:rsidP="00D16E9E">
      <w:pPr>
        <w:pStyle w:val="Akapitzlist10"/>
        <w:widowControl w:val="0"/>
        <w:numPr>
          <w:ilvl w:val="0"/>
          <w:numId w:val="57"/>
        </w:numPr>
        <w:tabs>
          <w:tab w:val="left" w:pos="567"/>
        </w:tabs>
        <w:suppressAutoHyphens w:val="0"/>
        <w:spacing w:before="120" w:after="120" w:line="240" w:lineRule="auto"/>
        <w:ind w:left="0" w:firstLine="0"/>
        <w:contextualSpacing/>
        <w:jc w:val="both"/>
        <w:rPr>
          <w:rFonts w:ascii="Cambria" w:hAnsi="Cambria"/>
          <w:color w:val="000000"/>
        </w:rPr>
      </w:pPr>
      <w:r w:rsidRPr="00F36316">
        <w:rPr>
          <w:rFonts w:ascii="Cambria" w:hAnsi="Cambria"/>
          <w:b/>
        </w:rPr>
        <w:t>Firma Wykonawcy</w:t>
      </w:r>
      <w:r w:rsidRPr="00F36316">
        <w:rPr>
          <w:rFonts w:ascii="Cambria" w:hAnsi="Cambria"/>
        </w:rPr>
        <w:t xml:space="preserve"> </w:t>
      </w:r>
      <w:r w:rsidRPr="00F36316">
        <w:rPr>
          <w:rFonts w:ascii="Cambria" w:hAnsi="Cambria"/>
          <w:i/>
          <w:color w:val="000000"/>
        </w:rPr>
        <w:t>(należy wpisać dane Wykonawcy, który posiada uprawnienia do wykonywania działalności ubezpieczeniowej, tzn. centralę zakładu ubezpieczeń lub główny oddział w Polsce w przypadku zagranicznego zakładu ubezpieczeń):</w:t>
      </w:r>
    </w:p>
    <w:tbl>
      <w:tblPr>
        <w:tblW w:w="9381" w:type="dxa"/>
        <w:jc w:val="center"/>
        <w:tblLook w:val="00A0"/>
      </w:tblPr>
      <w:tblGrid>
        <w:gridCol w:w="1822"/>
        <w:gridCol w:w="7559"/>
      </w:tblGrid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Firma (nazwa)*: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</w:t>
            </w:r>
            <w:r w:rsidRPr="003450FF">
              <w:rPr>
                <w:rFonts w:ascii="Cambria" w:hAnsi="Cambria"/>
                <w:sz w:val="22"/>
              </w:rPr>
              <w:t>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Adres: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...............</w:t>
            </w:r>
            <w:r w:rsidRPr="003450FF">
              <w:rPr>
                <w:rFonts w:ascii="Cambria" w:hAnsi="Cambria"/>
                <w:sz w:val="22"/>
              </w:rPr>
              <w:t>.....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Telefon/faks: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</w:t>
            </w:r>
            <w:r w:rsidRPr="003450FF">
              <w:rPr>
                <w:rFonts w:ascii="Cambria" w:hAnsi="Cambria"/>
                <w:sz w:val="22"/>
              </w:rPr>
              <w:t>..............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NIP: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</w:t>
            </w:r>
            <w:r w:rsidRPr="003450FF">
              <w:rPr>
                <w:rFonts w:ascii="Cambria" w:hAnsi="Cambria"/>
                <w:sz w:val="22"/>
              </w:rPr>
              <w:t>................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REGON: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</w:t>
            </w:r>
            <w:r w:rsidRPr="003450FF">
              <w:rPr>
                <w:rFonts w:ascii="Cambria" w:hAnsi="Cambria"/>
                <w:sz w:val="22"/>
              </w:rPr>
              <w:t>.............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color w:val="000000"/>
                <w:sz w:val="22"/>
              </w:rPr>
            </w:pPr>
            <w:r w:rsidRPr="003450FF">
              <w:rPr>
                <w:rFonts w:ascii="Cambria" w:hAnsi="Cambria"/>
                <w:color w:val="000000"/>
                <w:sz w:val="22"/>
              </w:rPr>
              <w:t>e-mail: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color w:val="000000"/>
                <w:sz w:val="22"/>
              </w:rPr>
            </w:pPr>
            <w:r w:rsidRPr="003450FF">
              <w:rPr>
                <w:rFonts w:ascii="Cambria" w:hAnsi="Cambria"/>
                <w:color w:val="000000"/>
                <w:sz w:val="22"/>
              </w:rPr>
              <w:t>................................................................................................................................</w:t>
            </w:r>
            <w:r>
              <w:rPr>
                <w:rFonts w:ascii="Cambria" w:hAnsi="Cambria"/>
                <w:color w:val="000000"/>
                <w:sz w:val="22"/>
              </w:rPr>
              <w:t>.............</w:t>
            </w:r>
            <w:r w:rsidRPr="003450FF">
              <w:rPr>
                <w:rFonts w:ascii="Cambria" w:hAnsi="Cambria"/>
                <w:color w:val="000000"/>
                <w:sz w:val="22"/>
              </w:rPr>
              <w:t>...................</w:t>
            </w:r>
          </w:p>
        </w:tc>
      </w:tr>
    </w:tbl>
    <w:p w:rsidR="00322D67" w:rsidRPr="00F36316" w:rsidRDefault="00322D67" w:rsidP="00322D67">
      <w:pPr>
        <w:widowControl w:val="0"/>
        <w:spacing w:before="120" w:after="120"/>
        <w:jc w:val="both"/>
        <w:rPr>
          <w:rFonts w:ascii="Cambria" w:hAnsi="Cambria"/>
          <w:i/>
          <w:color w:val="000000"/>
          <w:sz w:val="20"/>
        </w:rPr>
      </w:pPr>
      <w:r w:rsidRPr="00F36316">
        <w:rPr>
          <w:rFonts w:ascii="Cambria" w:hAnsi="Cambria"/>
          <w:i/>
          <w:color w:val="000000"/>
          <w:sz w:val="20"/>
        </w:rPr>
        <w:t>*w przypadku składania oferty przez Wykonawców wspólnie ubiegających się o udzielenie zamówienia należy podać nazwy (firmy) oraz dokładne adresy wszystkich Wykonawców</w:t>
      </w:r>
    </w:p>
    <w:p w:rsidR="00322D67" w:rsidRDefault="00322D67" w:rsidP="00322D67">
      <w:pPr>
        <w:pStyle w:val="Normalny1"/>
        <w:rPr>
          <w:rFonts w:ascii="Cambria" w:hAnsi="Cambria"/>
          <w:i/>
          <w:sz w:val="18"/>
          <w:szCs w:val="18"/>
        </w:rPr>
      </w:pPr>
    </w:p>
    <w:p w:rsidR="00322D67" w:rsidRPr="003450FF" w:rsidRDefault="00322D67" w:rsidP="00D16E9E">
      <w:pPr>
        <w:pStyle w:val="Akapitzlist10"/>
        <w:widowControl w:val="0"/>
        <w:numPr>
          <w:ilvl w:val="0"/>
          <w:numId w:val="57"/>
        </w:numPr>
        <w:tabs>
          <w:tab w:val="left" w:pos="567"/>
        </w:tabs>
        <w:suppressAutoHyphens w:val="0"/>
        <w:spacing w:before="240" w:after="120" w:line="240" w:lineRule="auto"/>
        <w:ind w:left="0" w:firstLine="0"/>
        <w:jc w:val="both"/>
        <w:rPr>
          <w:rFonts w:ascii="Cambria" w:hAnsi="Cambria"/>
          <w:color w:val="000000"/>
        </w:rPr>
      </w:pPr>
      <w:r w:rsidRPr="00F36316">
        <w:rPr>
          <w:rFonts w:ascii="Cambria" w:hAnsi="Cambria"/>
          <w:b/>
          <w:color w:val="000000"/>
        </w:rPr>
        <w:t>Jednostka Wykonawcy, która będzie brała udział w realizacji zamówienia</w:t>
      </w:r>
      <w:r w:rsidRPr="00F36316">
        <w:rPr>
          <w:rFonts w:ascii="Cambria" w:hAnsi="Cambria"/>
          <w:color w:val="000000"/>
        </w:rPr>
        <w:t xml:space="preserve"> </w:t>
      </w:r>
      <w:r w:rsidRPr="00F36316">
        <w:rPr>
          <w:rFonts w:ascii="Cambria" w:hAnsi="Cambria"/>
          <w:i/>
          <w:color w:val="000000"/>
        </w:rPr>
        <w:t>(należy wpisać dane oddziału, przedstawicielstwa, innej jednostki organizacyjnej Wykonawcy lub przedsiębiorcy wykonującego czynności na rzecz Wykonawcy w formie podobnej do przedstawicielstwa- jeśli dotyczy):</w:t>
      </w:r>
    </w:p>
    <w:tbl>
      <w:tblPr>
        <w:tblW w:w="9381" w:type="dxa"/>
        <w:jc w:val="center"/>
        <w:tblLook w:val="00A0"/>
      </w:tblPr>
      <w:tblGrid>
        <w:gridCol w:w="1822"/>
        <w:gridCol w:w="7559"/>
      </w:tblGrid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Firma (nazwa)</w:t>
            </w:r>
            <w:r w:rsidRPr="003450FF">
              <w:rPr>
                <w:rFonts w:ascii="Cambria" w:hAnsi="Cambria"/>
                <w:sz w:val="22"/>
              </w:rPr>
              <w:t>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</w:t>
            </w:r>
            <w:r w:rsidRPr="003450FF">
              <w:rPr>
                <w:rFonts w:ascii="Cambria" w:hAnsi="Cambria"/>
                <w:sz w:val="22"/>
              </w:rPr>
              <w:t>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Adres: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...............</w:t>
            </w:r>
            <w:r w:rsidRPr="003450FF">
              <w:rPr>
                <w:rFonts w:ascii="Cambria" w:hAnsi="Cambria"/>
                <w:sz w:val="22"/>
              </w:rPr>
              <w:t>.....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Telefon/faks: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</w:t>
            </w:r>
            <w:r w:rsidRPr="003450FF">
              <w:rPr>
                <w:rFonts w:ascii="Cambria" w:hAnsi="Cambria"/>
                <w:sz w:val="22"/>
              </w:rPr>
              <w:t>..............</w:t>
            </w:r>
          </w:p>
        </w:tc>
      </w:tr>
    </w:tbl>
    <w:p w:rsidR="00322D67" w:rsidRPr="00F36316" w:rsidRDefault="00322D67" w:rsidP="00322D67">
      <w:pPr>
        <w:pStyle w:val="Akapitzlist10"/>
        <w:widowControl w:val="0"/>
        <w:tabs>
          <w:tab w:val="left" w:pos="567"/>
        </w:tabs>
        <w:suppressAutoHyphens w:val="0"/>
        <w:spacing w:before="240" w:after="120" w:line="240" w:lineRule="auto"/>
        <w:ind w:left="0"/>
        <w:jc w:val="both"/>
        <w:rPr>
          <w:rFonts w:ascii="Cambria" w:hAnsi="Cambria"/>
          <w:color w:val="000000"/>
        </w:rPr>
      </w:pPr>
    </w:p>
    <w:p w:rsidR="00322D67" w:rsidRPr="003450FF" w:rsidRDefault="00322D67" w:rsidP="00D16E9E">
      <w:pPr>
        <w:pStyle w:val="Akapitzlist10"/>
        <w:widowControl w:val="0"/>
        <w:numPr>
          <w:ilvl w:val="0"/>
          <w:numId w:val="57"/>
        </w:numPr>
        <w:tabs>
          <w:tab w:val="left" w:pos="567"/>
        </w:tabs>
        <w:suppressAutoHyphens w:val="0"/>
        <w:spacing w:before="240" w:after="120" w:line="240" w:lineRule="auto"/>
        <w:ind w:left="0" w:firstLine="0"/>
        <w:contextualSpacing/>
        <w:jc w:val="both"/>
        <w:rPr>
          <w:rFonts w:ascii="Cambria" w:hAnsi="Cambria"/>
          <w:color w:val="000000"/>
        </w:rPr>
      </w:pPr>
      <w:r w:rsidRPr="00F36316">
        <w:rPr>
          <w:rFonts w:ascii="Cambria" w:hAnsi="Cambria"/>
          <w:b/>
          <w:color w:val="000000"/>
        </w:rPr>
        <w:t>Osoba uprawniona przez Wykonawcę do podpisania i złożenia niniejszej oferty</w:t>
      </w:r>
      <w:r w:rsidRPr="00F36316">
        <w:rPr>
          <w:rFonts w:ascii="Cambria" w:hAnsi="Cambria"/>
          <w:color w:val="000000"/>
        </w:rPr>
        <w:t xml:space="preserve"> </w:t>
      </w:r>
      <w:r w:rsidRPr="00F36316">
        <w:rPr>
          <w:rFonts w:ascii="Cambria" w:hAnsi="Cambria"/>
          <w:i/>
          <w:color w:val="000000"/>
        </w:rPr>
        <w:t>(jeśli dotyczy):</w:t>
      </w:r>
    </w:p>
    <w:p w:rsidR="00322D67" w:rsidRDefault="00322D67" w:rsidP="00322D67">
      <w:pPr>
        <w:pStyle w:val="Akapitzlist10"/>
        <w:widowControl w:val="0"/>
        <w:tabs>
          <w:tab w:val="left" w:pos="567"/>
        </w:tabs>
        <w:suppressAutoHyphens w:val="0"/>
        <w:spacing w:before="240" w:after="120" w:line="240" w:lineRule="auto"/>
        <w:contextualSpacing/>
        <w:jc w:val="both"/>
        <w:rPr>
          <w:rFonts w:ascii="Cambria" w:hAnsi="Cambria"/>
          <w:color w:val="000000"/>
        </w:rPr>
      </w:pPr>
    </w:p>
    <w:tbl>
      <w:tblPr>
        <w:tblW w:w="9381" w:type="dxa"/>
        <w:jc w:val="center"/>
        <w:tblLook w:val="00A0"/>
      </w:tblPr>
      <w:tblGrid>
        <w:gridCol w:w="1822"/>
        <w:gridCol w:w="7559"/>
      </w:tblGrid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Imię i nazwisko</w:t>
            </w:r>
            <w:r w:rsidRPr="003450FF">
              <w:rPr>
                <w:rFonts w:ascii="Cambria" w:hAnsi="Cambria"/>
                <w:sz w:val="22"/>
              </w:rPr>
              <w:t>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</w:t>
            </w:r>
            <w:r w:rsidRPr="003450FF">
              <w:rPr>
                <w:rFonts w:ascii="Cambria" w:hAnsi="Cambria"/>
                <w:sz w:val="22"/>
              </w:rPr>
              <w:t>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lastRenderedPageBreak/>
              <w:t>Stanowisko</w:t>
            </w:r>
            <w:r w:rsidRPr="003450FF">
              <w:rPr>
                <w:rFonts w:ascii="Cambria" w:hAnsi="Cambria"/>
                <w:sz w:val="22"/>
              </w:rPr>
              <w:t>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...............</w:t>
            </w:r>
            <w:r w:rsidRPr="003450FF">
              <w:rPr>
                <w:rFonts w:ascii="Cambria" w:hAnsi="Cambria"/>
                <w:sz w:val="22"/>
              </w:rPr>
              <w:t>.....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Telefon/faks: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sz w:val="22"/>
              </w:rPr>
            </w:pPr>
            <w:r w:rsidRPr="003450FF">
              <w:rPr>
                <w:rFonts w:ascii="Cambria" w:hAnsi="Cambria"/>
                <w:sz w:val="22"/>
              </w:rPr>
              <w:t>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</w:rPr>
              <w:t>.............</w:t>
            </w:r>
            <w:r w:rsidRPr="003450FF">
              <w:rPr>
                <w:rFonts w:ascii="Cambria" w:hAnsi="Cambria"/>
                <w:sz w:val="22"/>
              </w:rPr>
              <w:t>..............</w:t>
            </w:r>
          </w:p>
        </w:tc>
      </w:tr>
      <w:tr w:rsidR="00322D67" w:rsidRPr="003450FF" w:rsidTr="009B4907">
        <w:trPr>
          <w:trHeight w:val="624"/>
          <w:jc w:val="center"/>
        </w:trPr>
        <w:tc>
          <w:tcPr>
            <w:tcW w:w="1822" w:type="dxa"/>
            <w:vAlign w:val="center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color w:val="000000"/>
                <w:sz w:val="22"/>
              </w:rPr>
            </w:pPr>
            <w:r w:rsidRPr="003450FF">
              <w:rPr>
                <w:rFonts w:ascii="Cambria" w:hAnsi="Cambria"/>
                <w:color w:val="000000"/>
                <w:sz w:val="22"/>
              </w:rPr>
              <w:t>e-mail:</w:t>
            </w:r>
          </w:p>
        </w:tc>
        <w:tc>
          <w:tcPr>
            <w:tcW w:w="7559" w:type="dxa"/>
            <w:vAlign w:val="bottom"/>
          </w:tcPr>
          <w:p w:rsidR="00322D67" w:rsidRPr="003450FF" w:rsidRDefault="00322D67" w:rsidP="009B4907">
            <w:pPr>
              <w:widowControl w:val="0"/>
              <w:rPr>
                <w:rFonts w:ascii="Cambria" w:hAnsi="Cambria"/>
                <w:color w:val="000000"/>
                <w:sz w:val="22"/>
              </w:rPr>
            </w:pPr>
            <w:r w:rsidRPr="003450FF">
              <w:rPr>
                <w:rFonts w:ascii="Cambria" w:hAnsi="Cambria"/>
                <w:color w:val="000000"/>
                <w:sz w:val="22"/>
              </w:rPr>
              <w:t>................................................................................................................................</w:t>
            </w:r>
            <w:r>
              <w:rPr>
                <w:rFonts w:ascii="Cambria" w:hAnsi="Cambria"/>
                <w:color w:val="000000"/>
                <w:sz w:val="22"/>
              </w:rPr>
              <w:t>.............</w:t>
            </w:r>
            <w:r w:rsidRPr="003450FF">
              <w:rPr>
                <w:rFonts w:ascii="Cambria" w:hAnsi="Cambria"/>
                <w:color w:val="000000"/>
                <w:sz w:val="22"/>
              </w:rPr>
              <w:t>...................</w:t>
            </w:r>
          </w:p>
        </w:tc>
      </w:tr>
    </w:tbl>
    <w:p w:rsidR="00B928C6" w:rsidRDefault="00B928C6" w:rsidP="00C91173">
      <w:pPr>
        <w:pStyle w:val="Normalny1"/>
        <w:rPr>
          <w:rFonts w:ascii="Cambria" w:hAnsi="Cambria"/>
          <w:b/>
          <w:sz w:val="22"/>
          <w:szCs w:val="22"/>
        </w:rPr>
      </w:pPr>
    </w:p>
    <w:p w:rsidR="00322D67" w:rsidRPr="0088620E" w:rsidRDefault="00322D67" w:rsidP="00322D67">
      <w:pPr>
        <w:pStyle w:val="Normalny1"/>
        <w:rPr>
          <w:rFonts w:ascii="Cambria" w:hAnsi="Cambria"/>
          <w:b/>
          <w:sz w:val="22"/>
          <w:szCs w:val="22"/>
        </w:rPr>
      </w:pPr>
      <w:r w:rsidRPr="0088620E">
        <w:rPr>
          <w:rFonts w:ascii="Cambria" w:hAnsi="Cambria"/>
          <w:b/>
          <w:sz w:val="22"/>
          <w:szCs w:val="22"/>
        </w:rPr>
        <w:t>II. Dane dotyczące Zamawiającego:</w:t>
      </w:r>
    </w:p>
    <w:p w:rsidR="00322D67" w:rsidRPr="0088620E" w:rsidRDefault="0088620E" w:rsidP="00322D67">
      <w:pPr>
        <w:rPr>
          <w:rFonts w:ascii="Cambria" w:hAnsi="Cambria"/>
          <w:b/>
          <w:sz w:val="22"/>
          <w:szCs w:val="22"/>
        </w:rPr>
      </w:pPr>
      <w:r w:rsidRPr="0088620E">
        <w:rPr>
          <w:rFonts w:ascii="Cambria" w:hAnsi="Cambria"/>
          <w:b/>
          <w:sz w:val="22"/>
          <w:szCs w:val="22"/>
        </w:rPr>
        <w:t>Przedsiębiorstwo Usług Komunalnych Sp. z o.o.</w:t>
      </w:r>
    </w:p>
    <w:p w:rsidR="00322D67" w:rsidRPr="0088620E" w:rsidRDefault="00322D67" w:rsidP="00322D67">
      <w:pPr>
        <w:rPr>
          <w:rFonts w:ascii="Cambria" w:hAnsi="Cambria"/>
          <w:b/>
          <w:sz w:val="22"/>
          <w:szCs w:val="22"/>
        </w:rPr>
      </w:pPr>
      <w:r w:rsidRPr="0088620E">
        <w:rPr>
          <w:rFonts w:ascii="Cambria" w:hAnsi="Cambria"/>
          <w:b/>
          <w:sz w:val="22"/>
          <w:szCs w:val="22"/>
        </w:rPr>
        <w:t xml:space="preserve">ul. </w:t>
      </w:r>
      <w:r w:rsidR="0088620E" w:rsidRPr="0088620E">
        <w:rPr>
          <w:rFonts w:ascii="Cambria" w:hAnsi="Cambria"/>
          <w:b/>
          <w:sz w:val="22"/>
          <w:szCs w:val="22"/>
        </w:rPr>
        <w:t>Lubelska 5</w:t>
      </w:r>
      <w:r w:rsidRPr="0088620E">
        <w:rPr>
          <w:rFonts w:ascii="Cambria" w:hAnsi="Cambria"/>
          <w:b/>
          <w:sz w:val="22"/>
          <w:szCs w:val="22"/>
        </w:rPr>
        <w:t xml:space="preserve">, </w:t>
      </w:r>
      <w:r w:rsidR="0088620E" w:rsidRPr="0088620E">
        <w:rPr>
          <w:rFonts w:ascii="Cambria" w:hAnsi="Cambria"/>
          <w:b/>
          <w:sz w:val="22"/>
          <w:szCs w:val="22"/>
        </w:rPr>
        <w:t>21-300 Radzyń Podlaski</w:t>
      </w:r>
    </w:p>
    <w:p w:rsidR="00B928C6" w:rsidRPr="0088620E" w:rsidRDefault="00B928C6" w:rsidP="00C91173">
      <w:pPr>
        <w:pStyle w:val="Normalny1"/>
        <w:rPr>
          <w:rFonts w:ascii="Cambria" w:hAnsi="Cambria"/>
          <w:sz w:val="22"/>
          <w:szCs w:val="22"/>
        </w:rPr>
      </w:pPr>
    </w:p>
    <w:p w:rsidR="00FD0DF9" w:rsidRDefault="00322D67" w:rsidP="00C91173">
      <w:pPr>
        <w:pStyle w:val="Normalny1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III. </w:t>
      </w:r>
      <w:r w:rsidR="00FD0DF9">
        <w:rPr>
          <w:rFonts w:ascii="Cambria" w:hAnsi="Cambria"/>
          <w:sz w:val="22"/>
          <w:szCs w:val="22"/>
        </w:rPr>
        <w:t>Odpowiadając na ogłoszenie o przetargu nieograniczonym na:</w:t>
      </w:r>
    </w:p>
    <w:p w:rsidR="00B928C6" w:rsidRDefault="00B928C6" w:rsidP="00C91173">
      <w:pPr>
        <w:pStyle w:val="Normalny1"/>
        <w:jc w:val="center"/>
        <w:rPr>
          <w:rFonts w:ascii="Cambria" w:hAnsi="Cambria"/>
          <w:b/>
          <w:sz w:val="28"/>
          <w:szCs w:val="22"/>
        </w:rPr>
      </w:pPr>
    </w:p>
    <w:p w:rsidR="00FD0DF9" w:rsidRDefault="00FD0DF9" w:rsidP="00C91173">
      <w:pPr>
        <w:pStyle w:val="Normalny1"/>
        <w:jc w:val="center"/>
        <w:rPr>
          <w:rFonts w:ascii="Cambria" w:hAnsi="Cambria"/>
          <w:b/>
          <w:sz w:val="28"/>
          <w:szCs w:val="22"/>
        </w:rPr>
      </w:pPr>
      <w:r>
        <w:rPr>
          <w:rFonts w:ascii="Cambria" w:hAnsi="Cambria"/>
          <w:b/>
          <w:sz w:val="28"/>
          <w:szCs w:val="22"/>
        </w:rPr>
        <w:t xml:space="preserve">„Ubezpieczenie grupowe </w:t>
      </w:r>
      <w:r w:rsidR="009C1CC6">
        <w:rPr>
          <w:rFonts w:ascii="Cambria" w:hAnsi="Cambria"/>
          <w:b/>
          <w:sz w:val="28"/>
          <w:szCs w:val="22"/>
        </w:rPr>
        <w:t xml:space="preserve">na życie </w:t>
      </w:r>
      <w:r>
        <w:rPr>
          <w:rFonts w:ascii="Cambria" w:hAnsi="Cambria"/>
          <w:b/>
          <w:sz w:val="28"/>
          <w:szCs w:val="22"/>
        </w:rPr>
        <w:t>pracowników, współmałżonków</w:t>
      </w:r>
      <w:r w:rsidR="000915B8">
        <w:rPr>
          <w:rFonts w:ascii="Cambria" w:hAnsi="Cambria"/>
          <w:b/>
          <w:sz w:val="28"/>
          <w:szCs w:val="22"/>
        </w:rPr>
        <w:t xml:space="preserve"> </w:t>
      </w:r>
      <w:r>
        <w:rPr>
          <w:rFonts w:ascii="Cambria" w:hAnsi="Cambria"/>
          <w:b/>
          <w:sz w:val="28"/>
          <w:szCs w:val="22"/>
        </w:rPr>
        <w:t xml:space="preserve">oraz pełnoletnich </w:t>
      </w:r>
      <w:r w:rsidR="002A448A" w:rsidRPr="000915B8">
        <w:rPr>
          <w:rFonts w:ascii="Cambria" w:hAnsi="Cambria"/>
          <w:b/>
          <w:sz w:val="28"/>
          <w:szCs w:val="22"/>
        </w:rPr>
        <w:t xml:space="preserve">dzieci </w:t>
      </w:r>
      <w:r>
        <w:rPr>
          <w:rFonts w:ascii="Cambria" w:hAnsi="Cambria"/>
          <w:b/>
          <w:sz w:val="28"/>
          <w:szCs w:val="22"/>
        </w:rPr>
        <w:t xml:space="preserve">pracowników </w:t>
      </w:r>
      <w:r w:rsidR="00322D67">
        <w:rPr>
          <w:rFonts w:ascii="Cambria" w:hAnsi="Cambria"/>
          <w:b/>
          <w:sz w:val="28"/>
          <w:szCs w:val="22"/>
        </w:rPr>
        <w:t>Przedsiębiorstwa Usług Komunalnych Sp. z o.o. w Radzyniu Podlaskim</w:t>
      </w:r>
      <w:r>
        <w:rPr>
          <w:rFonts w:ascii="Cambria" w:hAnsi="Cambria"/>
          <w:b/>
          <w:sz w:val="28"/>
          <w:szCs w:val="22"/>
        </w:rPr>
        <w:t>”</w:t>
      </w:r>
    </w:p>
    <w:p w:rsidR="00FD0DF9" w:rsidRDefault="00FD0DF9" w:rsidP="00C91173">
      <w:pPr>
        <w:pStyle w:val="Akapitzlist10"/>
        <w:tabs>
          <w:tab w:val="left" w:pos="567"/>
        </w:tabs>
        <w:suppressAutoHyphens w:val="0"/>
        <w:spacing w:after="0" w:line="240" w:lineRule="auto"/>
        <w:ind w:left="0"/>
        <w:contextualSpacing/>
        <w:jc w:val="both"/>
        <w:rPr>
          <w:rFonts w:ascii="Cambria" w:hAnsi="Cambria"/>
        </w:rPr>
      </w:pPr>
      <w:bookmarkStart w:id="0" w:name="_Toc456007840"/>
      <w:bookmarkStart w:id="1" w:name="_Toc456007610"/>
      <w:r>
        <w:rPr>
          <w:rFonts w:ascii="Cambria" w:hAnsi="Cambria"/>
        </w:rPr>
        <w:t>oferujemy</w:t>
      </w:r>
      <w:bookmarkEnd w:id="0"/>
      <w:bookmarkEnd w:id="1"/>
      <w:r>
        <w:rPr>
          <w:rFonts w:ascii="Cambria" w:hAnsi="Cambria"/>
        </w:rPr>
        <w:t xml:space="preserve"> wykonanie usług objętych zamówieniem, zgodnie z wymogami zawartymi w Specyfikacji Istotnych Warunków Zamówienia, za cenę łączną:</w:t>
      </w:r>
    </w:p>
    <w:p w:rsidR="00FD0DF9" w:rsidRDefault="00FD0DF9" w:rsidP="00C91173">
      <w:pPr>
        <w:pStyle w:val="Normalny1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b/>
          <w:sz w:val="22"/>
          <w:szCs w:val="22"/>
        </w:rPr>
        <w:t xml:space="preserve"> PLN, słownie złotych: </w:t>
      </w:r>
      <w:r>
        <w:rPr>
          <w:rFonts w:ascii="Cambria" w:hAnsi="Cambria"/>
          <w:sz w:val="22"/>
          <w:szCs w:val="22"/>
        </w:rPr>
        <w:t>.............................................................................</w:t>
      </w:r>
    </w:p>
    <w:p w:rsidR="00FD0DF9" w:rsidRDefault="00FD0DF9" w:rsidP="00C91173">
      <w:pPr>
        <w:pStyle w:val="Normalny1"/>
        <w:jc w:val="center"/>
        <w:rPr>
          <w:rFonts w:ascii="Cambria" w:hAnsi="Cambria"/>
          <w:sz w:val="20"/>
          <w:szCs w:val="22"/>
        </w:rPr>
      </w:pPr>
      <w:r>
        <w:rPr>
          <w:rFonts w:ascii="Cambria" w:hAnsi="Cambria"/>
          <w:sz w:val="20"/>
          <w:szCs w:val="22"/>
        </w:rPr>
        <w:t xml:space="preserve">/usługa zwolniona z podatku VAT zgodnie z art. 43 ust. 1 pkt 37 ustawy z dnia 11 marca 2004 r. o podatku od towarów i </w:t>
      </w:r>
      <w:r w:rsidRPr="000915B8">
        <w:rPr>
          <w:rFonts w:ascii="Cambria" w:hAnsi="Cambria"/>
          <w:sz w:val="20"/>
          <w:szCs w:val="22"/>
        </w:rPr>
        <w:t>usług /</w:t>
      </w:r>
    </w:p>
    <w:p w:rsidR="00FD0DF9" w:rsidRDefault="00FD0DF9" w:rsidP="00C91173">
      <w:pPr>
        <w:pStyle w:val="Normalny1"/>
        <w:suppressAutoHyphens w:val="0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wynikającą z wypełnionego formularza cenowego, zawartego poniżej.</w:t>
      </w:r>
    </w:p>
    <w:p w:rsidR="00B928C6" w:rsidRDefault="00B928C6" w:rsidP="00C91173">
      <w:pPr>
        <w:pStyle w:val="Normalny1"/>
        <w:tabs>
          <w:tab w:val="left" w:pos="426"/>
        </w:tabs>
        <w:contextualSpacing/>
        <w:jc w:val="both"/>
        <w:rPr>
          <w:rFonts w:ascii="Cambria" w:hAnsi="Cambria"/>
          <w:sz w:val="22"/>
          <w:szCs w:val="22"/>
          <w:lang w:eastAsia="en-US"/>
        </w:rPr>
      </w:pPr>
    </w:p>
    <w:p w:rsidR="00FD0DF9" w:rsidRPr="00B425D3" w:rsidRDefault="00FD0DF9" w:rsidP="00C91173">
      <w:pPr>
        <w:pStyle w:val="Normalny1"/>
        <w:tabs>
          <w:tab w:val="left" w:pos="426"/>
        </w:tabs>
        <w:contextualSpacing/>
        <w:jc w:val="both"/>
        <w:rPr>
          <w:rFonts w:ascii="Cambria" w:hAnsi="Cambria"/>
          <w:sz w:val="22"/>
          <w:szCs w:val="22"/>
        </w:rPr>
      </w:pPr>
      <w:r w:rsidRPr="00B425D3">
        <w:rPr>
          <w:rFonts w:ascii="Cambria" w:hAnsi="Cambria"/>
          <w:sz w:val="22"/>
          <w:szCs w:val="22"/>
          <w:lang w:eastAsia="en-US"/>
        </w:rPr>
        <w:t xml:space="preserve">Termin wykonania zamówienia: </w:t>
      </w:r>
      <w:r w:rsidR="00322D67" w:rsidRPr="00040EB5">
        <w:rPr>
          <w:rFonts w:ascii="Cambria" w:hAnsi="Cambria"/>
          <w:lang w:eastAsia="en-US"/>
        </w:rPr>
        <w:t xml:space="preserve">Zamówienie publiczne należy realizować w terminie </w:t>
      </w:r>
      <w:r w:rsidR="00322D67">
        <w:rPr>
          <w:rFonts w:ascii="Cambria" w:hAnsi="Cambria"/>
          <w:b/>
          <w:lang w:eastAsia="en-US"/>
        </w:rPr>
        <w:t>36</w:t>
      </w:r>
      <w:r w:rsidR="00322D67" w:rsidRPr="00040EB5">
        <w:rPr>
          <w:rFonts w:ascii="Cambria" w:hAnsi="Cambria"/>
          <w:b/>
          <w:lang w:eastAsia="en-US"/>
        </w:rPr>
        <w:t xml:space="preserve"> miesięcy</w:t>
      </w:r>
      <w:r w:rsidR="00322D67">
        <w:rPr>
          <w:rFonts w:ascii="Cambria" w:hAnsi="Cambria"/>
          <w:b/>
          <w:lang w:eastAsia="en-US"/>
        </w:rPr>
        <w:t xml:space="preserve">.  </w:t>
      </w:r>
      <w:r w:rsidR="00322D67" w:rsidRPr="002E1AAD">
        <w:rPr>
          <w:rFonts w:ascii="Cambria" w:hAnsi="Cambria"/>
          <w:lang w:eastAsia="en-US"/>
        </w:rPr>
        <w:t>Okres wykonania zamówienia</w:t>
      </w:r>
      <w:r w:rsidR="00322D67">
        <w:rPr>
          <w:rFonts w:ascii="Cambria" w:hAnsi="Cambria"/>
          <w:b/>
          <w:lang w:eastAsia="en-US"/>
        </w:rPr>
        <w:t xml:space="preserve"> </w:t>
      </w:r>
      <w:r w:rsidR="00322D67" w:rsidRPr="003010D9">
        <w:rPr>
          <w:rFonts w:ascii="Cambria" w:eastAsia="SimSun" w:hAnsi="Cambria"/>
          <w:iCs/>
        </w:rPr>
        <w:t xml:space="preserve">rozpocznie się nie później niż w terminie </w:t>
      </w:r>
      <w:r w:rsidR="00322D67" w:rsidRPr="003010D9">
        <w:rPr>
          <w:rFonts w:ascii="Cambria" w:eastAsia="SimSun" w:hAnsi="Cambria"/>
          <w:b/>
          <w:iCs/>
        </w:rPr>
        <w:t>3 miesięcy</w:t>
      </w:r>
      <w:r w:rsidR="00322D67" w:rsidRPr="003010D9">
        <w:rPr>
          <w:rFonts w:ascii="Cambria" w:eastAsia="SimSun" w:hAnsi="Cambria"/>
          <w:iCs/>
        </w:rPr>
        <w:t xml:space="preserve"> od podpisania umowy z wyłonionym Wykonawcą</w:t>
      </w:r>
      <w:r w:rsidR="00322D67">
        <w:rPr>
          <w:rFonts w:ascii="Cambria" w:eastAsia="SimSun" w:hAnsi="Cambria"/>
          <w:iCs/>
        </w:rPr>
        <w:t>.</w:t>
      </w:r>
    </w:p>
    <w:p w:rsidR="00FD0DF9" w:rsidRDefault="00FD0DF9" w:rsidP="00C91173">
      <w:pPr>
        <w:pStyle w:val="Normalny1"/>
        <w:tabs>
          <w:tab w:val="left" w:pos="426"/>
        </w:tabs>
        <w:contextualSpacing/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suppressAutoHyphens w:val="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Termin związania ofertą i warunki płatności </w:t>
      </w:r>
      <w:r>
        <w:rPr>
          <w:rFonts w:ascii="Cambria" w:hAnsi="Cambria"/>
          <w:b/>
          <w:sz w:val="22"/>
          <w:szCs w:val="22"/>
          <w:lang w:eastAsia="en-US"/>
        </w:rPr>
        <w:t>zgodne z postanowieniami SIWZ</w:t>
      </w:r>
    </w:p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</w:p>
    <w:tbl>
      <w:tblPr>
        <w:tblW w:w="10632" w:type="dxa"/>
        <w:tblInd w:w="-528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9" w:type="dxa"/>
          <w:right w:w="70" w:type="dxa"/>
        </w:tblCellMar>
        <w:tblLook w:val="04A0"/>
      </w:tblPr>
      <w:tblGrid>
        <w:gridCol w:w="8222"/>
        <w:gridCol w:w="2410"/>
      </w:tblGrid>
      <w:tr w:rsidR="00935E9A" w:rsidRPr="00935E9A" w:rsidTr="009C1CC6">
        <w:tc>
          <w:tcPr>
            <w:tcW w:w="822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:rsidR="00FD0DF9" w:rsidRPr="00935E9A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935E9A">
              <w:rPr>
                <w:rFonts w:ascii="Cambria" w:hAnsi="Cambria"/>
                <w:sz w:val="22"/>
                <w:szCs w:val="22"/>
              </w:rPr>
              <w:t>1. Składka miesięczna łącznie za 1 osobę – Grupa nr 1:</w:t>
            </w:r>
          </w:p>
        </w:tc>
        <w:tc>
          <w:tcPr>
            <w:tcW w:w="241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FD0DF9" w:rsidRPr="00935E9A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  <w:shd w:val="clear" w:color="auto" w:fill="FFFF00"/>
              </w:rPr>
            </w:pPr>
          </w:p>
        </w:tc>
      </w:tr>
      <w:tr w:rsidR="00935E9A" w:rsidRPr="00935E9A" w:rsidTr="009C1CC6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:rsidR="00FD0DF9" w:rsidRPr="00E859A8" w:rsidRDefault="00FD0DF9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E859A8">
              <w:rPr>
                <w:rFonts w:ascii="Cambria" w:hAnsi="Cambria"/>
                <w:sz w:val="22"/>
                <w:szCs w:val="22"/>
              </w:rPr>
              <w:t xml:space="preserve">2. Łączna cena oferty – Grupa nr 1 (składka miesięczna łącznie za 1 osobę x </w:t>
            </w:r>
            <w:r w:rsidR="001B0470" w:rsidRPr="00E859A8">
              <w:rPr>
                <w:rFonts w:ascii="Cambria" w:hAnsi="Cambria"/>
                <w:sz w:val="22"/>
                <w:szCs w:val="22"/>
              </w:rPr>
              <w:t>36</w:t>
            </w:r>
            <w:r w:rsidRPr="00E859A8">
              <w:rPr>
                <w:rFonts w:ascii="Cambria" w:hAnsi="Cambria"/>
                <w:sz w:val="22"/>
                <w:szCs w:val="22"/>
              </w:rPr>
              <w:t xml:space="preserve"> miesięcy x maksymalna przewidywana liczba osób – </w:t>
            </w:r>
            <w:r w:rsidR="00E859A8" w:rsidRPr="00E859A8">
              <w:rPr>
                <w:rFonts w:ascii="Cambria" w:hAnsi="Cambria"/>
                <w:sz w:val="22"/>
                <w:szCs w:val="22"/>
              </w:rPr>
              <w:t>100</w:t>
            </w:r>
            <w:r w:rsidRPr="00E859A8">
              <w:rPr>
                <w:rFonts w:ascii="Cambria" w:hAnsi="Cambria"/>
                <w:sz w:val="22"/>
                <w:szCs w:val="22"/>
              </w:rPr>
              <w:t xml:space="preserve"> osób):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FD0DF9" w:rsidRPr="00935E9A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  <w:shd w:val="clear" w:color="auto" w:fill="FFFF00"/>
              </w:rPr>
            </w:pPr>
          </w:p>
        </w:tc>
      </w:tr>
      <w:tr w:rsidR="00935E9A" w:rsidRPr="00935E9A" w:rsidTr="009C1CC6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:rsidR="00FD0DF9" w:rsidRPr="00E859A8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E859A8">
              <w:rPr>
                <w:rFonts w:ascii="Cambria" w:hAnsi="Cambria"/>
                <w:sz w:val="22"/>
                <w:szCs w:val="22"/>
              </w:rPr>
              <w:t>3. Składka miesięczna łącznie za 1 osobę – Grupa nr 2: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FD0DF9" w:rsidRPr="00935E9A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  <w:shd w:val="clear" w:color="auto" w:fill="FFFF00"/>
              </w:rPr>
            </w:pPr>
          </w:p>
        </w:tc>
      </w:tr>
      <w:tr w:rsidR="00935E9A" w:rsidRPr="00935E9A" w:rsidTr="009C1CC6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:rsidR="00FD0DF9" w:rsidRPr="00E859A8" w:rsidRDefault="00FD0DF9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E859A8">
              <w:rPr>
                <w:rFonts w:ascii="Cambria" w:hAnsi="Cambria"/>
                <w:sz w:val="22"/>
                <w:szCs w:val="22"/>
              </w:rPr>
              <w:t xml:space="preserve">4. Łączna cena oferty – Grupa nr 2 (składka miesięczna łącznie za 1 osobę x </w:t>
            </w:r>
            <w:r w:rsidR="001B0470" w:rsidRPr="00E859A8">
              <w:rPr>
                <w:rFonts w:ascii="Cambria" w:hAnsi="Cambria"/>
                <w:sz w:val="22"/>
                <w:szCs w:val="22"/>
              </w:rPr>
              <w:t>36</w:t>
            </w:r>
            <w:r w:rsidRPr="00E859A8">
              <w:rPr>
                <w:rFonts w:ascii="Cambria" w:hAnsi="Cambria"/>
                <w:sz w:val="22"/>
                <w:szCs w:val="22"/>
              </w:rPr>
              <w:t xml:space="preserve"> miesięcy x maksymalna przewidywana liczba osób – </w:t>
            </w:r>
            <w:r w:rsidR="00E859A8" w:rsidRPr="00E859A8">
              <w:rPr>
                <w:rFonts w:ascii="Cambria" w:hAnsi="Cambria"/>
                <w:sz w:val="22"/>
                <w:szCs w:val="22"/>
              </w:rPr>
              <w:t>62</w:t>
            </w:r>
            <w:r w:rsidRPr="00E859A8">
              <w:rPr>
                <w:rFonts w:ascii="Cambria" w:hAnsi="Cambria"/>
                <w:sz w:val="22"/>
                <w:szCs w:val="22"/>
              </w:rPr>
              <w:t xml:space="preserve"> </w:t>
            </w:r>
            <w:r w:rsidR="00E859A8" w:rsidRPr="00E859A8">
              <w:rPr>
                <w:rFonts w:ascii="Cambria" w:hAnsi="Cambria"/>
                <w:sz w:val="22"/>
                <w:szCs w:val="22"/>
              </w:rPr>
              <w:t>osoby</w:t>
            </w:r>
            <w:r w:rsidRPr="00E859A8">
              <w:rPr>
                <w:rFonts w:ascii="Cambria" w:hAnsi="Cambria"/>
                <w:sz w:val="22"/>
                <w:szCs w:val="22"/>
              </w:rPr>
              <w:t>):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FD0DF9" w:rsidRPr="00935E9A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  <w:shd w:val="clear" w:color="auto" w:fill="FFFF00"/>
              </w:rPr>
            </w:pPr>
          </w:p>
        </w:tc>
      </w:tr>
      <w:tr w:rsidR="00935E9A" w:rsidRPr="00935E9A" w:rsidTr="009C1CC6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:rsidR="00FD0DF9" w:rsidRPr="00935E9A" w:rsidRDefault="001B0470" w:rsidP="00935E9A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5</w:t>
            </w:r>
            <w:r w:rsidR="00FD0DF9" w:rsidRPr="00935E9A">
              <w:rPr>
                <w:rFonts w:ascii="Cambria" w:hAnsi="Cambria"/>
                <w:b/>
                <w:sz w:val="22"/>
                <w:szCs w:val="22"/>
              </w:rPr>
              <w:t xml:space="preserve">. Łączna cena oferty – Grupy od nr 1 </w:t>
            </w:r>
            <w:r w:rsidR="00B928C6" w:rsidRPr="00935E9A">
              <w:rPr>
                <w:rFonts w:ascii="Cambria" w:hAnsi="Cambria"/>
                <w:b/>
                <w:sz w:val="22"/>
                <w:szCs w:val="22"/>
              </w:rPr>
              <w:t>do</w:t>
            </w:r>
            <w:r w:rsidR="00FD0DF9" w:rsidRPr="00935E9A">
              <w:rPr>
                <w:rFonts w:ascii="Cambria" w:hAnsi="Cambria"/>
                <w:b/>
                <w:sz w:val="22"/>
                <w:szCs w:val="22"/>
              </w:rPr>
              <w:t xml:space="preserve"> nr </w:t>
            </w:r>
            <w:r>
              <w:rPr>
                <w:rFonts w:ascii="Cambria" w:hAnsi="Cambria"/>
                <w:b/>
                <w:sz w:val="22"/>
                <w:szCs w:val="22"/>
              </w:rPr>
              <w:t>2</w:t>
            </w:r>
            <w:r w:rsidR="00FD0DF9" w:rsidRPr="00935E9A">
              <w:rPr>
                <w:rFonts w:ascii="Cambria" w:hAnsi="Cambria"/>
                <w:b/>
                <w:sz w:val="22"/>
                <w:szCs w:val="22"/>
              </w:rPr>
              <w:t xml:space="preserve"> (suma pozycji: 2 + 4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FD0DF9" w:rsidRPr="00935E9A">
              <w:rPr>
                <w:rFonts w:ascii="Cambria" w:hAnsi="Cambria"/>
                <w:b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FD0DF9" w:rsidRPr="00935E9A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- </w:t>
      </w:r>
      <w:r>
        <w:rPr>
          <w:rFonts w:ascii="Cambria" w:hAnsi="Cambria"/>
          <w:sz w:val="22"/>
          <w:szCs w:val="22"/>
        </w:rPr>
        <w:t>akceptujemy następujące klauzule dodatkowe i inne postanowienia szczególne fakultatywne</w:t>
      </w:r>
    </w:p>
    <w:p w:rsidR="00FD0DF9" w:rsidRDefault="00FD0DF9" w:rsidP="00C91173">
      <w:pPr>
        <w:pStyle w:val="Normalny1"/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</w:p>
    <w:tbl>
      <w:tblPr>
        <w:tblW w:w="5000" w:type="pct"/>
        <w:jc w:val="center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39" w:type="dxa"/>
          <w:right w:w="70" w:type="dxa"/>
        </w:tblCellMar>
        <w:tblLook w:val="04A0"/>
      </w:tblPr>
      <w:tblGrid>
        <w:gridCol w:w="7825"/>
        <w:gridCol w:w="1356"/>
      </w:tblGrid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D9D9D9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Klauzule dodatkowe i inne postanowienia szczególne fakultatywne</w:t>
            </w:r>
          </w:p>
        </w:tc>
        <w:tc>
          <w:tcPr>
            <w:tcW w:w="1356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D9D9D9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Akceptacja</w:t>
            </w: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obniżenia karencji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zniesienia karencji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Definicja zawału serca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dodatkowa świadczenia z tytułu wystąpienia choroby śmiertelnej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lastRenderedPageBreak/>
              <w:t xml:space="preserve">Klauzula rozszerzająca katalog poważnych zachorowań Ubezpieczonego 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minimalnego pobytu Ubezpieczonego w szpitalu w następstwie choroby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B928C6" w:rsidTr="00B928C6">
        <w:trPr>
          <w:cantSplit/>
          <w:trHeight w:val="437"/>
          <w:jc w:val="center"/>
        </w:trPr>
        <w:tc>
          <w:tcPr>
            <w:tcW w:w="7825" w:type="dxa"/>
            <w:tcBorders>
              <w:top w:val="single" w:sz="4" w:space="0" w:color="00000A"/>
              <w:left w:val="single" w:sz="12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B928C6" w:rsidRPr="004F60E2" w:rsidRDefault="00E859A8" w:rsidP="00B928C6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minimalnego pobytu Ubezpieczonego w szpitalu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B928C6" w:rsidRDefault="00B928C6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  <w:shd w:val="clear" w:color="auto" w:fill="FFFF00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4" w:space="0" w:color="00000A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pomocy medycznej – wariant podstawowy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  <w:shd w:val="clear" w:color="auto" w:fill="FFFF00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pomocy medycznej – wariant rozszerzony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  <w:shd w:val="clear" w:color="auto" w:fill="FFFF00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dodatkowej gwarancji indywidualnej kontynuacji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  <w:shd w:val="clear" w:color="auto" w:fill="FFFF00"/>
              </w:rPr>
            </w:pPr>
          </w:p>
        </w:tc>
      </w:tr>
      <w:tr w:rsidR="00FD0DF9" w:rsidTr="00FD0DF9">
        <w:trPr>
          <w:cantSplit/>
          <w:trHeight w:val="437"/>
          <w:jc w:val="center"/>
        </w:trPr>
        <w:tc>
          <w:tcPr>
            <w:tcW w:w="782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Klauzula dodatkowych zniżek indywidualnych</w:t>
            </w:r>
          </w:p>
        </w:tc>
        <w:tc>
          <w:tcPr>
            <w:tcW w:w="1356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sz w:val="22"/>
                <w:szCs w:val="22"/>
                <w:shd w:val="clear" w:color="auto" w:fill="FFFF00"/>
              </w:rPr>
            </w:pPr>
          </w:p>
        </w:tc>
      </w:tr>
    </w:tbl>
    <w:p w:rsidR="00FD0DF9" w:rsidRDefault="00FD0DF9" w:rsidP="00C91173">
      <w:pPr>
        <w:pStyle w:val="Tekstkomentarza3"/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Tekstkomentarza3"/>
        <w:tabs>
          <w:tab w:val="left" w:pos="567"/>
        </w:tabs>
        <w:jc w:val="both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 kolumnie „Akceptacja” w wierszu dotyczącym akceptowanej klauzuli lub postanowienia szczególnego proszę wpisać słowo </w:t>
      </w:r>
      <w:r>
        <w:rPr>
          <w:rFonts w:ascii="Cambria" w:hAnsi="Cambria"/>
          <w:bCs/>
          <w:i/>
          <w:sz w:val="22"/>
          <w:szCs w:val="22"/>
        </w:rPr>
        <w:t>„Tak” w </w:t>
      </w:r>
      <w:r>
        <w:rPr>
          <w:rFonts w:ascii="Cambria" w:hAnsi="Cambria"/>
          <w:i/>
          <w:sz w:val="22"/>
          <w:szCs w:val="22"/>
        </w:rPr>
        <w:t>przypadku przyjęcia danej klauzuli lub postanowienia szczególnego oraz słowo</w:t>
      </w:r>
      <w:r>
        <w:rPr>
          <w:rFonts w:ascii="Cambria" w:hAnsi="Cambria"/>
          <w:bCs/>
          <w:i/>
          <w:sz w:val="22"/>
          <w:szCs w:val="22"/>
        </w:rPr>
        <w:t xml:space="preserve"> „Nie” w </w:t>
      </w:r>
      <w:r>
        <w:rPr>
          <w:rFonts w:ascii="Cambria" w:hAnsi="Cambria"/>
          <w:i/>
          <w:sz w:val="22"/>
          <w:szCs w:val="22"/>
        </w:rPr>
        <w:t>przypadku nie przyjęcia. Brak słowa</w:t>
      </w:r>
      <w:r>
        <w:rPr>
          <w:rFonts w:ascii="Cambria" w:hAnsi="Cambria"/>
          <w:bCs/>
          <w:i/>
          <w:sz w:val="22"/>
          <w:szCs w:val="22"/>
        </w:rPr>
        <w:t xml:space="preserve"> „Tak” </w:t>
      </w:r>
      <w:r>
        <w:rPr>
          <w:rFonts w:ascii="Cambria" w:hAnsi="Cambria"/>
          <w:i/>
          <w:sz w:val="22"/>
          <w:szCs w:val="22"/>
        </w:rPr>
        <w:t xml:space="preserve">lub </w:t>
      </w:r>
      <w:r>
        <w:rPr>
          <w:rFonts w:ascii="Cambria" w:hAnsi="Cambria"/>
          <w:bCs/>
          <w:i/>
          <w:sz w:val="22"/>
          <w:szCs w:val="22"/>
        </w:rPr>
        <w:t>„Nie” uznany zostanie jako niezaakceptowanie danej klauzuli lub postanowienia szczególnego. W </w:t>
      </w:r>
      <w:r>
        <w:rPr>
          <w:rFonts w:ascii="Cambria" w:hAnsi="Cambria"/>
          <w:i/>
          <w:iCs/>
          <w:sz w:val="22"/>
          <w:szCs w:val="22"/>
        </w:rPr>
        <w:t>przypadku przyjęcia danej klauzuli lub postanowienia szczególnego, lecz w innej wersji niż podana w niniejszej specyfikacji, Zamawiający nie przyzna punktów dodatkowych.</w:t>
      </w:r>
    </w:p>
    <w:p w:rsidR="00FD0DF9" w:rsidRDefault="00FD0DF9" w:rsidP="00C91173">
      <w:pPr>
        <w:pStyle w:val="Normalny1"/>
        <w:tabs>
          <w:tab w:val="left" w:pos="567"/>
        </w:tabs>
        <w:jc w:val="both"/>
        <w:rPr>
          <w:rFonts w:ascii="Cambria" w:hAnsi="Cambria"/>
          <w:b/>
          <w:sz w:val="22"/>
          <w:szCs w:val="22"/>
        </w:rPr>
      </w:pPr>
    </w:p>
    <w:p w:rsidR="00FD0DF9" w:rsidRDefault="00FD0DF9" w:rsidP="00C91173">
      <w:pPr>
        <w:pStyle w:val="Normalny1"/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- </w:t>
      </w:r>
      <w:r>
        <w:rPr>
          <w:rFonts w:ascii="Cambria" w:hAnsi="Cambria"/>
          <w:sz w:val="22"/>
          <w:szCs w:val="22"/>
        </w:rPr>
        <w:t>oferujemy następujące wysokości świadczeń:</w:t>
      </w:r>
    </w:p>
    <w:p w:rsidR="00FD0DF9" w:rsidRDefault="00FD0DF9" w:rsidP="00C91173">
      <w:pPr>
        <w:pStyle w:val="Tekstkomentarza3"/>
        <w:tabs>
          <w:tab w:val="left" w:pos="567"/>
        </w:tabs>
        <w:jc w:val="both"/>
        <w:rPr>
          <w:rFonts w:ascii="Cambria" w:hAnsi="Cambria"/>
          <w:i/>
          <w:iCs/>
          <w:sz w:val="22"/>
          <w:szCs w:val="22"/>
        </w:rPr>
      </w:pPr>
    </w:p>
    <w:tbl>
      <w:tblPr>
        <w:tblW w:w="10753" w:type="dxa"/>
        <w:tblInd w:w="-6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708"/>
        <w:gridCol w:w="6097"/>
        <w:gridCol w:w="2115"/>
        <w:gridCol w:w="1833"/>
      </w:tblGrid>
      <w:tr w:rsidR="00FD0DF9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Zakres świadczeń – Grupa nr 1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Wymagana</w:t>
            </w:r>
          </w:p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minimalna</w:t>
            </w:r>
          </w:p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wysokość świadczenia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Oferowana</w:t>
            </w:r>
          </w:p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wysokość</w:t>
            </w:r>
          </w:p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świadczenia</w:t>
            </w:r>
          </w:p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przez Wykonawcę</w:t>
            </w: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</w:rPr>
            </w:pPr>
            <w:r>
              <w:rPr>
                <w:rFonts w:ascii="Cambria" w:hAnsi="Cambria"/>
                <w:sz w:val="22"/>
                <w:szCs w:val="22"/>
              </w:rPr>
              <w:t>Śmierć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34 000,00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Ubezpieczonego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68 000,00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Web10"/>
              <w:spacing w:before="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Ubezpieczonego w następstwie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110 500,00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Web10"/>
              <w:spacing w:before="0" w:after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Ubezpieczonego w następstwie wypadku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110 500,00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Ubezpieczonego w następstwie wypadku komunikacyjnego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153 000,00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Ubezpieczonego w następstwie zawału serca lub udaru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42 500,00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współmałżonka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10 200,00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współmałżonka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18 700,00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Śmierć rodziców lub teściów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2 100,00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Śmierć rodziców lub teściów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4 600,00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Śmierć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2 800,00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Urodzenie się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1 200,00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Urodzenie martwego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2 400,00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Osierocenie dziecka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3 650,00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</w:rPr>
            </w:pPr>
            <w:r>
              <w:rPr>
                <w:rFonts w:ascii="Cambria" w:hAnsi="Cambria"/>
                <w:sz w:val="22"/>
                <w:szCs w:val="22"/>
              </w:rPr>
              <w:t>Trwały uszczerbek na zdrowiu Ubezpieczonego w następstwie nieszczęśliwego wypadku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357,00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Trwały uszczerbek na zdrowiu Ubezpieczonego w zawału serca lub udaru mózgu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340,00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Poważne zachorowanie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5 000,00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Poważne zachorowanie małżonka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2 100,00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lastRenderedPageBreak/>
              <w:t>19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Operacje chirurgiczne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3 000,00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specjalistyczne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3 000,00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Pobyt Ubezpieczonego na OIOM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550,00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Rekonwalescencja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27,50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Zwrot kosztów zakupu leków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D0DF9" w:rsidTr="00FD0DF9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Dzienne świadczenia z tytułu pobytu w szpitalu od 1 do 14 dni</w:t>
            </w: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55,00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zawałem serca lub udarem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110,00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165,00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220,00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220,00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9C1CC6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 komunikacyjnego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275,00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D0DF9" w:rsidTr="00FD0DF9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:rsidR="00FD0DF9" w:rsidRDefault="00FD0DF9" w:rsidP="00DC60F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Dzienne świadczenia z tytułu pobytu w szpitalu powyżej </w:t>
            </w:r>
            <w:r w:rsidR="00DC60F8">
              <w:rPr>
                <w:rFonts w:ascii="Cambria" w:hAnsi="Cambria"/>
                <w:b/>
                <w:sz w:val="22"/>
                <w:szCs w:val="22"/>
              </w:rPr>
              <w:t>14</w:t>
            </w:r>
            <w:r w:rsidR="009C1CC6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dni</w:t>
            </w: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55,00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22D67" w:rsidTr="00FD0DF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2D67" w:rsidRDefault="00322D67" w:rsidP="009B4907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Pr="00314A53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314A53">
              <w:rPr>
                <w:rFonts w:ascii="Cambria" w:hAnsi="Cambria"/>
                <w:sz w:val="22"/>
                <w:szCs w:val="22"/>
              </w:rPr>
              <w:t>55,00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2D67" w:rsidRDefault="00322D67" w:rsidP="00C91173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FD0DF9" w:rsidRDefault="00FD0DF9" w:rsidP="00C91173">
      <w:pPr>
        <w:pStyle w:val="Normalny1"/>
        <w:jc w:val="both"/>
        <w:rPr>
          <w:i/>
          <w:sz w:val="22"/>
          <w:szCs w:val="22"/>
        </w:rPr>
      </w:pPr>
    </w:p>
    <w:p w:rsidR="00322D67" w:rsidRDefault="00322D67" w:rsidP="00C91173">
      <w:pPr>
        <w:pStyle w:val="Normalny1"/>
        <w:jc w:val="both"/>
        <w:rPr>
          <w:i/>
          <w:sz w:val="22"/>
          <w:szCs w:val="22"/>
        </w:rPr>
      </w:pPr>
    </w:p>
    <w:p w:rsidR="00322D67" w:rsidRDefault="00322D67" w:rsidP="00C91173">
      <w:pPr>
        <w:pStyle w:val="Normalny1"/>
        <w:jc w:val="both"/>
        <w:rPr>
          <w:i/>
          <w:sz w:val="22"/>
          <w:szCs w:val="22"/>
        </w:rPr>
      </w:pPr>
    </w:p>
    <w:tbl>
      <w:tblPr>
        <w:tblW w:w="10753" w:type="dxa"/>
        <w:tblInd w:w="-6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708"/>
        <w:gridCol w:w="6097"/>
        <w:gridCol w:w="2115"/>
        <w:gridCol w:w="1833"/>
      </w:tblGrid>
      <w:tr w:rsidR="00322D67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Zakres świadczeń – Grupa nr 2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Wymagana</w:t>
            </w:r>
          </w:p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minimalna</w:t>
            </w:r>
          </w:p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wysokość świadczenia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Oferowana</w:t>
            </w:r>
          </w:p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wysokość</w:t>
            </w:r>
          </w:p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świadczenia</w:t>
            </w:r>
          </w:p>
          <w:p w:rsidR="00322D67" w:rsidRPr="0027583C" w:rsidRDefault="00322D67" w:rsidP="009B4907">
            <w:pPr>
              <w:pStyle w:val="Normalny1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27583C">
              <w:rPr>
                <w:rFonts w:ascii="Cambria" w:hAnsi="Cambria"/>
                <w:b/>
                <w:sz w:val="22"/>
                <w:szCs w:val="22"/>
              </w:rPr>
              <w:t>przez Wykonawcę</w:t>
            </w: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40 000,00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Ubezpieczonego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80 000,00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Web10"/>
              <w:spacing w:before="0" w:after="0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Ubezpieczonego w następstwie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120 000,00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Web10"/>
              <w:spacing w:before="0" w:after="0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Ubezpieczonego w następstwie wypadku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120 000,00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Ubezpieczonego w następstwie wypadku komunikacyjnego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160 000,00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Ubezpieczonego w następstwie zawału serca lub udaru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45 000,00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współmałżonka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10 200,00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współmałżonka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18 700,00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 xml:space="preserve">Śmierć rodziców lub teściów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 xml:space="preserve">2 </w:t>
            </w:r>
            <w:r w:rsidR="000B6718" w:rsidRPr="00BC1B38">
              <w:rPr>
                <w:rFonts w:ascii="Cambria" w:hAnsi="Cambria"/>
                <w:sz w:val="22"/>
                <w:szCs w:val="22"/>
              </w:rPr>
              <w:t>5</w:t>
            </w:r>
            <w:r w:rsidRPr="00BC1B38">
              <w:rPr>
                <w:rFonts w:ascii="Cambria" w:hAnsi="Cambria"/>
                <w:sz w:val="22"/>
                <w:szCs w:val="22"/>
              </w:rPr>
              <w:t>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Śmierć rodziców lub teściów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4 600,00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 xml:space="preserve">Śmierć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2 800,00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 xml:space="preserve">Urodzenie się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 xml:space="preserve">1 </w:t>
            </w:r>
            <w:r w:rsidR="009421C5" w:rsidRPr="00BC1B38">
              <w:rPr>
                <w:rFonts w:ascii="Cambria" w:hAnsi="Cambria"/>
                <w:sz w:val="22"/>
                <w:szCs w:val="22"/>
              </w:rPr>
              <w:t>5</w:t>
            </w:r>
            <w:r w:rsidRPr="00BC1B38">
              <w:rPr>
                <w:rFonts w:ascii="Cambria" w:hAnsi="Cambria"/>
                <w:sz w:val="22"/>
                <w:szCs w:val="22"/>
              </w:rPr>
              <w:t>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 xml:space="preserve">Urodzenie martwego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2 400,00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Osierocenie dziecka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3 650,00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 xml:space="preserve">Trwały uszczerbek na zdrowiu Ubezpieczonego w następstwie </w:t>
            </w:r>
            <w:r w:rsidRPr="0027583C">
              <w:rPr>
                <w:rFonts w:ascii="Cambria" w:hAnsi="Cambria"/>
                <w:sz w:val="22"/>
                <w:szCs w:val="22"/>
              </w:rPr>
              <w:lastRenderedPageBreak/>
              <w:t>nieszczęśliwego wypadku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lastRenderedPageBreak/>
              <w:t>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lastRenderedPageBreak/>
              <w:t>16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Trwały uszczerbek na zdrowiu Ubezpieczonego w zawału serca lub udaru mózgu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400,00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Poważne zachorowanie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9421C5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5</w:t>
            </w:r>
            <w:r w:rsidR="00E859A8" w:rsidRPr="00BC1B38">
              <w:rPr>
                <w:rFonts w:ascii="Cambria" w:hAnsi="Cambria"/>
                <w:sz w:val="22"/>
                <w:szCs w:val="22"/>
              </w:rPr>
              <w:t xml:space="preserve">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Poważne zachorowanie małżonka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2 </w:t>
            </w:r>
            <w:r w:rsidR="009421C5" w:rsidRPr="00BC1B38">
              <w:rPr>
                <w:rFonts w:ascii="Cambria" w:hAnsi="Cambria"/>
                <w:sz w:val="22"/>
                <w:szCs w:val="22"/>
              </w:rPr>
              <w:t>5</w:t>
            </w:r>
            <w:r w:rsidRPr="00BC1B38">
              <w:rPr>
                <w:rFonts w:ascii="Cambria" w:hAnsi="Cambria"/>
                <w:sz w:val="22"/>
                <w:szCs w:val="22"/>
              </w:rPr>
              <w:t>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19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Operacje chirurgiczne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3 000,00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specjalistyczne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3 000,00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Pobyt Ubezpieczonego na OIOM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550,00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Rekonwalescencja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27,50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Zwrot kosztów zakupu leków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322D67" w:rsidRPr="00322D67" w:rsidTr="009B4907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:rsidR="00322D67" w:rsidRPr="00BC1B38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b/>
                <w:sz w:val="22"/>
                <w:szCs w:val="22"/>
              </w:rPr>
              <w:t>Dzienne świadczenia z tytułu pobytu w szpitalu od 1 do 14 dni</w:t>
            </w: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9421C5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7</w:t>
            </w:r>
            <w:r w:rsidR="00E859A8" w:rsidRPr="00BC1B38">
              <w:rPr>
                <w:rFonts w:ascii="Cambria" w:hAnsi="Cambria"/>
                <w:sz w:val="22"/>
                <w:szCs w:val="22"/>
              </w:rPr>
              <w:t>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zawałem serca lub udarem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1</w:t>
            </w:r>
            <w:r w:rsidR="009421C5" w:rsidRPr="00BC1B38">
              <w:rPr>
                <w:rFonts w:ascii="Cambria" w:hAnsi="Cambria"/>
                <w:sz w:val="22"/>
                <w:szCs w:val="22"/>
              </w:rPr>
              <w:t>1</w:t>
            </w:r>
            <w:r w:rsidRPr="00BC1B38">
              <w:rPr>
                <w:rFonts w:ascii="Cambria" w:hAnsi="Cambria"/>
                <w:sz w:val="22"/>
                <w:szCs w:val="22"/>
              </w:rPr>
              <w:t>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180,00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240,00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240,00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E859A8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27583C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29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859A8" w:rsidRPr="0027583C" w:rsidRDefault="00E859A8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 komunikacyjnego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BC1B38" w:rsidRDefault="00E859A8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300,00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859A8" w:rsidRPr="00322D67" w:rsidRDefault="00E859A8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322D67" w:rsidRPr="00322D67" w:rsidTr="009B4907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:rsidR="00322D67" w:rsidRPr="00BC1B38" w:rsidRDefault="00322D67" w:rsidP="009B4907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b/>
                <w:sz w:val="22"/>
                <w:szCs w:val="22"/>
              </w:rPr>
              <w:t>Dzienne świadczenia z tytułu pobytu w szpitalu powyżej 14 dni</w:t>
            </w:r>
          </w:p>
        </w:tc>
      </w:tr>
      <w:tr w:rsidR="0027583C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7583C" w:rsidRPr="0027583C" w:rsidRDefault="0027583C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30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7583C" w:rsidRPr="0027583C" w:rsidRDefault="0027583C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7583C" w:rsidRPr="00BC1B38" w:rsidRDefault="009421C5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7</w:t>
            </w:r>
            <w:r w:rsidR="00E859A8" w:rsidRPr="00BC1B38">
              <w:rPr>
                <w:rFonts w:ascii="Cambria" w:hAnsi="Cambria"/>
                <w:sz w:val="22"/>
                <w:szCs w:val="22"/>
              </w:rPr>
              <w:t>0</w:t>
            </w:r>
            <w:r w:rsidR="0027583C" w:rsidRPr="00BC1B38">
              <w:rPr>
                <w:rFonts w:ascii="Cambria" w:hAnsi="Cambria"/>
                <w:sz w:val="22"/>
                <w:szCs w:val="22"/>
              </w:rPr>
              <w:t>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7583C" w:rsidRPr="00322D67" w:rsidRDefault="0027583C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  <w:tr w:rsidR="0027583C" w:rsidRPr="00322D67" w:rsidTr="009B4907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7583C" w:rsidRPr="0027583C" w:rsidRDefault="0027583C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31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7583C" w:rsidRPr="0027583C" w:rsidRDefault="0027583C" w:rsidP="00E859A8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 w:rsidRPr="0027583C">
              <w:rPr>
                <w:rFonts w:ascii="Cambria" w:hAnsi="Cambria"/>
                <w:sz w:val="22"/>
                <w:szCs w:val="22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7583C" w:rsidRPr="00BC1B38" w:rsidRDefault="009421C5" w:rsidP="00E859A8">
            <w:pPr>
              <w:pStyle w:val="Normalny1"/>
              <w:jc w:val="center"/>
              <w:rPr>
                <w:rFonts w:ascii="Cambria" w:hAnsi="Cambria"/>
                <w:sz w:val="22"/>
                <w:szCs w:val="22"/>
              </w:rPr>
            </w:pPr>
            <w:r w:rsidRPr="00BC1B38">
              <w:rPr>
                <w:rFonts w:ascii="Cambria" w:hAnsi="Cambria"/>
                <w:sz w:val="22"/>
                <w:szCs w:val="22"/>
              </w:rPr>
              <w:t>7</w:t>
            </w:r>
            <w:r w:rsidR="00E859A8" w:rsidRPr="00BC1B38">
              <w:rPr>
                <w:rFonts w:ascii="Cambria" w:hAnsi="Cambria"/>
                <w:sz w:val="22"/>
                <w:szCs w:val="22"/>
              </w:rPr>
              <w:t>0</w:t>
            </w:r>
            <w:r w:rsidR="0027583C" w:rsidRPr="00BC1B38">
              <w:rPr>
                <w:rFonts w:ascii="Cambria" w:hAnsi="Cambria"/>
                <w:sz w:val="22"/>
                <w:szCs w:val="22"/>
              </w:rPr>
              <w:t>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7583C" w:rsidRPr="00322D67" w:rsidRDefault="0027583C" w:rsidP="009B4907">
            <w:pPr>
              <w:pStyle w:val="Normalny1"/>
              <w:jc w:val="center"/>
              <w:rPr>
                <w:rFonts w:ascii="Cambria" w:hAnsi="Cambria"/>
                <w:color w:val="FF0000"/>
                <w:sz w:val="22"/>
                <w:szCs w:val="22"/>
              </w:rPr>
            </w:pPr>
          </w:p>
        </w:tc>
      </w:tr>
    </w:tbl>
    <w:p w:rsidR="00FD0DF9" w:rsidRDefault="00FD0DF9" w:rsidP="00C91173">
      <w:pPr>
        <w:pStyle w:val="Normalny1"/>
        <w:jc w:val="both"/>
        <w:rPr>
          <w:i/>
          <w:sz w:val="22"/>
          <w:szCs w:val="22"/>
        </w:rPr>
      </w:pPr>
    </w:p>
    <w:p w:rsidR="00FD0DF9" w:rsidRDefault="00FD0DF9" w:rsidP="00C91173">
      <w:pPr>
        <w:pStyle w:val="Normalny1"/>
        <w:jc w:val="both"/>
        <w:rPr>
          <w:i/>
          <w:sz w:val="20"/>
          <w:szCs w:val="22"/>
        </w:rPr>
      </w:pPr>
    </w:p>
    <w:p w:rsidR="00551B56" w:rsidRDefault="00551B56" w:rsidP="00C91173">
      <w:pPr>
        <w:pStyle w:val="Normalny1"/>
        <w:jc w:val="both"/>
        <w:rPr>
          <w:i/>
          <w:sz w:val="20"/>
          <w:szCs w:val="22"/>
        </w:rPr>
      </w:pPr>
    </w:p>
    <w:p w:rsidR="00FD0DF9" w:rsidRDefault="00FD0DF9" w:rsidP="00C91173">
      <w:pPr>
        <w:pStyle w:val="Normalny1"/>
        <w:jc w:val="both"/>
        <w:rPr>
          <w:i/>
          <w:sz w:val="20"/>
          <w:szCs w:val="22"/>
        </w:rPr>
      </w:pPr>
      <w:r>
        <w:rPr>
          <w:i/>
          <w:sz w:val="20"/>
          <w:szCs w:val="22"/>
        </w:rPr>
        <w:t xml:space="preserve">Uwaga: W kolumnie „Oferowana wysokość </w:t>
      </w:r>
      <w:r w:rsidR="0054021D">
        <w:rPr>
          <w:i/>
          <w:sz w:val="20"/>
          <w:szCs w:val="22"/>
        </w:rPr>
        <w:t>świadczenia przez Wykonawcę</w:t>
      </w:r>
      <w:r>
        <w:rPr>
          <w:i/>
          <w:sz w:val="20"/>
          <w:szCs w:val="22"/>
        </w:rPr>
        <w:t xml:space="preserve">” w wierszu dotyczącym danej Grupy należy wpisać wartość proponowanej </w:t>
      </w:r>
      <w:r w:rsidR="0054021D">
        <w:rPr>
          <w:i/>
          <w:sz w:val="20"/>
          <w:szCs w:val="22"/>
        </w:rPr>
        <w:t>wysokości świadczenia</w:t>
      </w:r>
      <w:r>
        <w:rPr>
          <w:i/>
          <w:sz w:val="20"/>
          <w:szCs w:val="22"/>
        </w:rPr>
        <w:t xml:space="preserve">. Brak wpisanej wartości </w:t>
      </w:r>
      <w:r w:rsidR="0054021D">
        <w:rPr>
          <w:i/>
          <w:sz w:val="20"/>
          <w:szCs w:val="22"/>
        </w:rPr>
        <w:t>świadczenia</w:t>
      </w:r>
      <w:r>
        <w:rPr>
          <w:i/>
          <w:sz w:val="20"/>
          <w:szCs w:val="22"/>
        </w:rPr>
        <w:t xml:space="preserve"> oznacza zaakceptowanie wartości minimalnej. Wpisanie wartości niższej niż wymagana minimalna wysokość </w:t>
      </w:r>
      <w:r w:rsidR="0054021D">
        <w:rPr>
          <w:i/>
          <w:sz w:val="20"/>
          <w:szCs w:val="22"/>
        </w:rPr>
        <w:t>świadczenia</w:t>
      </w:r>
      <w:r>
        <w:rPr>
          <w:i/>
          <w:sz w:val="20"/>
          <w:szCs w:val="22"/>
        </w:rPr>
        <w:t xml:space="preserve"> w danej pozycji będzie oznaczało niezaakceptowanie warunku obligatoryjnego, a tym samych oferta będzie podlegała odrzuceniu. </w:t>
      </w:r>
    </w:p>
    <w:p w:rsidR="00FD0DF9" w:rsidRDefault="00FD0DF9" w:rsidP="00C91173">
      <w:pPr>
        <w:pStyle w:val="Normalny1"/>
        <w:ind w:left="5103" w:right="-1"/>
        <w:jc w:val="both"/>
        <w:rPr>
          <w:rFonts w:ascii="Cambria" w:hAnsi="Cambria"/>
          <w:sz w:val="16"/>
          <w:szCs w:val="22"/>
        </w:rPr>
      </w:pPr>
      <w:r>
        <w:rPr>
          <w:rFonts w:ascii="Cambria" w:hAnsi="Cambria"/>
          <w:sz w:val="16"/>
          <w:szCs w:val="22"/>
        </w:rPr>
        <w:t>………………………………………………………………</w:t>
      </w:r>
    </w:p>
    <w:p w:rsidR="00FD0DF9" w:rsidRDefault="00FD0DF9" w:rsidP="00C91173">
      <w:pPr>
        <w:pStyle w:val="Normalny1"/>
        <w:ind w:left="5103" w:right="-1"/>
        <w:jc w:val="center"/>
        <w:rPr>
          <w:rFonts w:ascii="Cambria" w:hAnsi="Cambria"/>
          <w:i/>
          <w:sz w:val="18"/>
          <w:szCs w:val="22"/>
        </w:rPr>
      </w:pPr>
      <w:r>
        <w:rPr>
          <w:rFonts w:ascii="Cambria" w:hAnsi="Cambria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FD0DF9" w:rsidRDefault="00FD0DF9" w:rsidP="00C91173">
      <w:pPr>
        <w:pStyle w:val="Normalny1"/>
        <w:jc w:val="right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16"/>
          <w:szCs w:val="22"/>
        </w:rPr>
        <w:t>……………………….</w:t>
      </w:r>
      <w:r>
        <w:rPr>
          <w:rFonts w:ascii="Cambria" w:hAnsi="Cambria"/>
          <w:sz w:val="22"/>
          <w:szCs w:val="22"/>
        </w:rPr>
        <w:t xml:space="preserve">, dnia </w:t>
      </w:r>
      <w:r>
        <w:rPr>
          <w:rFonts w:ascii="Cambria" w:hAnsi="Cambria"/>
          <w:sz w:val="16"/>
          <w:szCs w:val="22"/>
        </w:rPr>
        <w:t>………………………………..…..</w:t>
      </w:r>
    </w:p>
    <w:p w:rsidR="00FD0DF9" w:rsidRDefault="00FD0DF9" w:rsidP="00C91173">
      <w:pPr>
        <w:pStyle w:val="Normalny1"/>
        <w:ind w:left="993" w:right="-1"/>
        <w:rPr>
          <w:rFonts w:ascii="Cambria" w:hAnsi="Cambria"/>
          <w:i/>
          <w:sz w:val="18"/>
          <w:szCs w:val="22"/>
        </w:rPr>
      </w:pPr>
      <w:r>
        <w:rPr>
          <w:rFonts w:ascii="Cambria" w:hAnsi="Cambria"/>
          <w:i/>
          <w:sz w:val="18"/>
          <w:szCs w:val="22"/>
        </w:rPr>
        <w:t>(miejscowość i data)</w:t>
      </w:r>
    </w:p>
    <w:p w:rsidR="00FD0DF9" w:rsidRDefault="00FD0DF9" w:rsidP="00C91173">
      <w:pPr>
        <w:pStyle w:val="Normalny1"/>
        <w:rPr>
          <w:rFonts w:ascii="Cambria" w:hAnsi="Cambria"/>
          <w:b/>
          <w:sz w:val="22"/>
          <w:szCs w:val="22"/>
        </w:rPr>
      </w:pPr>
    </w:p>
    <w:p w:rsidR="00FD0DF9" w:rsidRDefault="00FD0DF9" w:rsidP="00C91173">
      <w:pPr>
        <w:pStyle w:val="Normalny1"/>
        <w:rPr>
          <w:rFonts w:ascii="Cambria" w:hAnsi="Cambria"/>
          <w:b/>
          <w:sz w:val="22"/>
          <w:szCs w:val="22"/>
        </w:rPr>
      </w:pPr>
    </w:p>
    <w:p w:rsidR="00FD0DF9" w:rsidRDefault="00FD0DF9" w:rsidP="00C91173">
      <w:pPr>
        <w:pStyle w:val="Normalny1"/>
        <w:rPr>
          <w:rFonts w:ascii="Cambria" w:hAnsi="Cambria"/>
          <w:b/>
          <w:sz w:val="22"/>
          <w:szCs w:val="22"/>
        </w:rPr>
      </w:pPr>
    </w:p>
    <w:p w:rsidR="00FD0DF9" w:rsidRDefault="00846063" w:rsidP="00C91173">
      <w:pPr>
        <w:pStyle w:val="Normalny1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IV. </w:t>
      </w:r>
      <w:r w:rsidR="00FD0DF9">
        <w:rPr>
          <w:rFonts w:ascii="Cambria" w:hAnsi="Cambria"/>
          <w:b/>
          <w:sz w:val="22"/>
          <w:szCs w:val="22"/>
        </w:rPr>
        <w:t>Oświadczamy, że:</w:t>
      </w: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zapoznaliśmy się ze Specyfikacją Istotnych Warunków Zamówienia i nie wnosimy do niej zastrzeżeń,</w:t>
      </w: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zdobyliśmy konieczne informacje dotyczące realizacji zamówienia oraz przygotowania i złożenia oferty,</w:t>
      </w: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uważamy się związani niniejszą ofertą przez okres wskazany przez Zamawiającego w Specyfikacji Istotnych Warunków Zamówienia,</w:t>
      </w: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wybór niniejszej oferty </w:t>
      </w:r>
      <w:r>
        <w:rPr>
          <w:rFonts w:ascii="Cambria" w:hAnsi="Cambria"/>
          <w:b/>
          <w:i/>
          <w:sz w:val="22"/>
          <w:szCs w:val="22"/>
        </w:rPr>
        <w:t>(*niewłaściwe skreślić</w:t>
      </w:r>
      <w:r>
        <w:rPr>
          <w:rFonts w:ascii="Cambria" w:hAnsi="Cambria"/>
          <w:b/>
          <w:sz w:val="22"/>
          <w:szCs w:val="22"/>
        </w:rPr>
        <w:t>)</w:t>
      </w:r>
    </w:p>
    <w:p w:rsidR="00FD0DF9" w:rsidRDefault="00FD0DF9" w:rsidP="00C91173">
      <w:pPr>
        <w:pStyle w:val="Normalny1"/>
        <w:tabs>
          <w:tab w:val="left" w:pos="426"/>
        </w:tabs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- nie będzie prowadzić do powstania u Zamawiającego obowiązku podatkowego;*</w:t>
      </w:r>
    </w:p>
    <w:p w:rsidR="00FD0DF9" w:rsidRDefault="00FD0DF9" w:rsidP="00C91173">
      <w:pPr>
        <w:pStyle w:val="Normalny1"/>
        <w:tabs>
          <w:tab w:val="left" w:pos="426"/>
        </w:tabs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będzie prowadzić do powstania u Zamawiającego obowiązku podatkowego w następującym zakresie:* ……………………………………………………………………………………………………</w:t>
      </w:r>
    </w:p>
    <w:p w:rsidR="00FD0DF9" w:rsidRDefault="00FD0DF9" w:rsidP="00C91173">
      <w:pPr>
        <w:pStyle w:val="Normalny1"/>
        <w:tabs>
          <w:tab w:val="left" w:pos="426"/>
        </w:tabs>
        <w:ind w:left="426"/>
        <w:jc w:val="both"/>
        <w:rPr>
          <w:rFonts w:asciiTheme="majorHAnsi" w:hAnsiTheme="majorHAnsi"/>
          <w:sz w:val="18"/>
          <w:szCs w:val="22"/>
        </w:rPr>
      </w:pPr>
      <w:r>
        <w:rPr>
          <w:rFonts w:asciiTheme="majorHAnsi" w:hAnsiTheme="majorHAnsi"/>
          <w:i/>
          <w:iCs/>
          <w:sz w:val="20"/>
        </w:rPr>
        <w:t>(Wykonawca,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</w:t>
      </w:r>
      <w:r>
        <w:rPr>
          <w:rFonts w:asciiTheme="majorHAnsi" w:hAnsiTheme="majorHAnsi"/>
          <w:sz w:val="18"/>
          <w:szCs w:val="22"/>
        </w:rPr>
        <w:t xml:space="preserve"> )</w:t>
      </w: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przedstawione w Specyfikacji Istotnych Warunków Zamówienia warunki zawarcia umowy oraz wzór umowy zostały przez nas zaakceptowane i wyrażamy gotowość realizacji zamówienia zgodnie z SIWZ i umową,</w:t>
      </w: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wyrażamy zgodę na przyjęcie wszystkich warunków wymaganych przez Zamawiającego dla poszczególnych ryzyk ubezpieczeniowych wymienionych w specyfikacji,</w:t>
      </w: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zamierzamy*/ nie zamierzamy* powierzyć podwykonawcom usług, objętych przedmiotem zamówienia;</w:t>
      </w:r>
    </w:p>
    <w:p w:rsidR="00FD0DF9" w:rsidRDefault="00FD0DF9" w:rsidP="00C91173">
      <w:pPr>
        <w:pStyle w:val="Normalny1"/>
        <w:tabs>
          <w:tab w:val="left" w:pos="426"/>
        </w:tabs>
        <w:ind w:left="426"/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tabs>
          <w:tab w:val="left" w:pos="426"/>
        </w:tabs>
        <w:ind w:left="426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* niepotrzebne skreślić</w:t>
      </w:r>
    </w:p>
    <w:p w:rsidR="00FD0DF9" w:rsidRDefault="00FD0DF9" w:rsidP="00C91173">
      <w:pPr>
        <w:pStyle w:val="Normalny1"/>
        <w:tabs>
          <w:tab w:val="left" w:pos="426"/>
        </w:tabs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zamierzamy powierzyć wymienionym poniżej podwykonawcom następujący zakres usług, objętych przedmiotem zamówienia (wypełniają Wykonawcy, którzy deklarują taki zamiar):</w:t>
      </w:r>
    </w:p>
    <w:p w:rsidR="00FD0DF9" w:rsidRDefault="00FD0DF9" w:rsidP="00C91173">
      <w:pPr>
        <w:pStyle w:val="Normalny1"/>
        <w:tabs>
          <w:tab w:val="left" w:pos="360"/>
        </w:tabs>
        <w:jc w:val="both"/>
        <w:rPr>
          <w:rFonts w:ascii="Cambria" w:hAnsi="Cambria"/>
          <w:sz w:val="22"/>
          <w:szCs w:val="22"/>
        </w:rPr>
      </w:pPr>
    </w:p>
    <w:tbl>
      <w:tblPr>
        <w:tblW w:w="9072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706"/>
        <w:gridCol w:w="4173"/>
        <w:gridCol w:w="4193"/>
      </w:tblGrid>
      <w:tr w:rsidR="00FD0DF9" w:rsidTr="00FD0DF9">
        <w:trPr>
          <w:trHeight w:val="637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36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36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Powierzany podwykonawcom zakres usług ubezpieczeniowych</w:t>
            </w:r>
          </w:p>
        </w:tc>
        <w:tc>
          <w:tcPr>
            <w:tcW w:w="4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36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Podwykonawca (firma)</w:t>
            </w:r>
          </w:p>
        </w:tc>
      </w:tr>
      <w:tr w:rsidR="00FD0DF9" w:rsidTr="00FD0DF9">
        <w:trPr>
          <w:trHeight w:val="318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D0DF9" w:rsidRDefault="00FD0DF9" w:rsidP="00C91173">
            <w:pPr>
              <w:pStyle w:val="Normalny1"/>
              <w:tabs>
                <w:tab w:val="left" w:pos="360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D0DF9" w:rsidRDefault="00FD0DF9" w:rsidP="00C91173">
            <w:pPr>
              <w:pStyle w:val="Normalny1"/>
              <w:tabs>
                <w:tab w:val="left" w:pos="360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D0DF9" w:rsidRDefault="00FD0DF9" w:rsidP="00C91173">
            <w:pPr>
              <w:pStyle w:val="Normalny1"/>
              <w:tabs>
                <w:tab w:val="left" w:pos="360"/>
              </w:tabs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D0DF9" w:rsidRDefault="00FD0DF9" w:rsidP="00C91173">
      <w:pPr>
        <w:pStyle w:val="Normalny1"/>
        <w:tabs>
          <w:tab w:val="left" w:pos="426"/>
        </w:tabs>
        <w:ind w:left="426"/>
        <w:jc w:val="both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tabs>
          <w:tab w:val="left" w:pos="426"/>
        </w:tabs>
        <w:ind w:left="426"/>
        <w:jc w:val="both"/>
        <w:rPr>
          <w:rFonts w:ascii="Cambria" w:hAnsi="Cambria"/>
          <w:sz w:val="22"/>
          <w:szCs w:val="22"/>
        </w:rPr>
      </w:pPr>
    </w:p>
    <w:p w:rsidR="00FD0DF9" w:rsidRDefault="00FD0DF9" w:rsidP="00D16E9E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osoby wykonujące czynności administracyjne związane z wystawianiem umów ubezpieczenia oraz rozliczaniem płatności będą wykonywali pracownicy zatrudnieni na podstawie umowy o pracę</w:t>
      </w:r>
    </w:p>
    <w:p w:rsidR="00FD0DF9" w:rsidRDefault="00FD0DF9" w:rsidP="00C91173">
      <w:pPr>
        <w:pStyle w:val="Normalny1"/>
        <w:tabs>
          <w:tab w:val="left" w:pos="360"/>
        </w:tabs>
        <w:jc w:val="both"/>
        <w:rPr>
          <w:rFonts w:ascii="Cambria" w:hAnsi="Cambria"/>
          <w:sz w:val="22"/>
          <w:szCs w:val="22"/>
        </w:rPr>
      </w:pPr>
    </w:p>
    <w:p w:rsidR="00846063" w:rsidRPr="001F0B76" w:rsidRDefault="00846063" w:rsidP="00846063">
      <w:pPr>
        <w:pStyle w:val="Normalny1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V. </w:t>
      </w:r>
      <w:r w:rsidRPr="003450FF">
        <w:rPr>
          <w:rFonts w:ascii="Cambria" w:hAnsi="Cambria"/>
          <w:sz w:val="22"/>
        </w:rPr>
        <w:t xml:space="preserve">Oświadczam, że wypełniłem obowiązki informacyjne przewidziane w art. 13 lub art. 14 rozporządzenia Parlamentu Europejskiego i Rady (UE) 2016/679 z dnia 27 kwietnia 2016 r. </w:t>
      </w:r>
      <w:r w:rsidRPr="003450FF">
        <w:rPr>
          <w:rFonts w:ascii="Cambria" w:hAnsi="Cambria"/>
          <w:sz w:val="22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</w:t>
      </w:r>
      <w:r w:rsidRPr="003450FF">
        <w:rPr>
          <w:rFonts w:ascii="Cambria" w:hAnsi="Cambria"/>
          <w:sz w:val="22"/>
        </w:rPr>
        <w:br/>
        <w:t xml:space="preserve">od których dane osobowe bezpośrednio lub pośrednio pozyskałem w celu ubiegania się </w:t>
      </w:r>
      <w:r w:rsidRPr="003450FF">
        <w:rPr>
          <w:rFonts w:ascii="Cambria" w:hAnsi="Cambria"/>
          <w:sz w:val="22"/>
        </w:rPr>
        <w:br/>
        <w:t>o udzielenie zamówienia publicznego w niniejszym postępowaniu.*</w:t>
      </w:r>
    </w:p>
    <w:p w:rsidR="00846063" w:rsidRDefault="00846063" w:rsidP="00846063">
      <w:pPr>
        <w:widowControl w:val="0"/>
        <w:spacing w:before="60"/>
        <w:rPr>
          <w:rFonts w:ascii="Cambria" w:hAnsi="Cambria"/>
          <w:b/>
        </w:rPr>
      </w:pPr>
      <w:r w:rsidRPr="00FA4979">
        <w:rPr>
          <w:rFonts w:ascii="Cambria" w:hAnsi="Cambria"/>
          <w:i/>
          <w:sz w:val="18"/>
          <w:szCs w:val="18"/>
        </w:rPr>
        <w:t xml:space="preserve">* </w:t>
      </w:r>
      <w:r w:rsidRPr="009C2977">
        <w:rPr>
          <w:rFonts w:ascii="Cambria" w:hAnsi="Cambria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46063" w:rsidRDefault="00846063" w:rsidP="00846063">
      <w:pPr>
        <w:pStyle w:val="Normalny1"/>
        <w:jc w:val="both"/>
        <w:rPr>
          <w:rFonts w:ascii="Cambria" w:hAnsi="Cambria"/>
          <w:b/>
          <w:sz w:val="22"/>
          <w:szCs w:val="22"/>
        </w:rPr>
      </w:pPr>
    </w:p>
    <w:p w:rsidR="00846063" w:rsidRPr="007968EB" w:rsidRDefault="00846063" w:rsidP="00846063">
      <w:pPr>
        <w:widowControl w:val="0"/>
        <w:tabs>
          <w:tab w:val="left" w:pos="426"/>
        </w:tabs>
        <w:suppressAutoHyphens w:val="0"/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VI. </w:t>
      </w:r>
      <w:r w:rsidRPr="007968EB">
        <w:rPr>
          <w:rFonts w:ascii="Cambria" w:hAnsi="Cambria"/>
          <w:sz w:val="22"/>
          <w:szCs w:val="22"/>
        </w:rPr>
        <w:t xml:space="preserve">Oświadczam, że zapoznałem się z klauzulą informacyjną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załączniku nr 3a </w:t>
      </w:r>
      <w:r w:rsidRPr="007968EB">
        <w:rPr>
          <w:rFonts w:ascii="Cambria" w:hAnsi="Cambria"/>
          <w:sz w:val="22"/>
          <w:szCs w:val="22"/>
        </w:rPr>
        <w:br/>
        <w:t>do specyfikacji istotnych warunków zamówienia, w celu związanym z niniejszym postępowaniem o udzielenie zamówienia publicznego.</w:t>
      </w:r>
    </w:p>
    <w:p w:rsidR="00846063" w:rsidRDefault="00846063" w:rsidP="00C91173">
      <w:pPr>
        <w:pStyle w:val="Normalny1"/>
        <w:tabs>
          <w:tab w:val="left" w:pos="360"/>
        </w:tabs>
        <w:jc w:val="both"/>
        <w:rPr>
          <w:rFonts w:ascii="Cambria" w:hAnsi="Cambria"/>
          <w:sz w:val="22"/>
          <w:szCs w:val="22"/>
        </w:rPr>
      </w:pPr>
    </w:p>
    <w:p w:rsidR="00846063" w:rsidRDefault="00846063" w:rsidP="00C91173">
      <w:pPr>
        <w:pStyle w:val="Normalny1"/>
        <w:tabs>
          <w:tab w:val="left" w:pos="360"/>
        </w:tabs>
        <w:jc w:val="both"/>
        <w:rPr>
          <w:rFonts w:ascii="Cambria" w:hAnsi="Cambria"/>
          <w:sz w:val="22"/>
          <w:szCs w:val="22"/>
        </w:rPr>
      </w:pPr>
    </w:p>
    <w:p w:rsidR="00FD0DF9" w:rsidRDefault="00846063" w:rsidP="00C91173">
      <w:pPr>
        <w:pStyle w:val="Normalny1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VII. </w:t>
      </w:r>
      <w:r w:rsidR="00FD0DF9">
        <w:rPr>
          <w:rFonts w:ascii="Cambria" w:hAnsi="Cambria"/>
          <w:b/>
          <w:sz w:val="22"/>
          <w:szCs w:val="22"/>
        </w:rPr>
        <w:t xml:space="preserve">Oświadczamy, że </w:t>
      </w:r>
      <w:r w:rsidR="00FD0DF9">
        <w:rPr>
          <w:rFonts w:ascii="Cambria" w:hAnsi="Cambria"/>
          <w:i/>
          <w:sz w:val="22"/>
          <w:szCs w:val="22"/>
        </w:rPr>
        <w:t>(dotyczy wyłącznie Wykonawcy – towarzystwa ubezpieczeń wzajemnych)</w:t>
      </w:r>
    </w:p>
    <w:p w:rsidR="00FD0DF9" w:rsidRDefault="00FD0DF9" w:rsidP="00D16E9E">
      <w:pPr>
        <w:pStyle w:val="Normalny1"/>
        <w:numPr>
          <w:ilvl w:val="0"/>
          <w:numId w:val="39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statut reprezentowanego przez nas Wykonawcy – towarzystwa ubezpieczeń wzajemnych przewiduje, że towarzystwo ubezpiecza także osoby niebędące członkami towarzystwa;</w:t>
      </w:r>
    </w:p>
    <w:p w:rsidR="00FD0DF9" w:rsidRDefault="00FD0DF9" w:rsidP="00D16E9E">
      <w:pPr>
        <w:pStyle w:val="Normalny1"/>
        <w:numPr>
          <w:ilvl w:val="0"/>
          <w:numId w:val="39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w przypadku wyboru oferty reprezentowanego przez nas Wykonawcy – towarzystwa ubezpieczeń wzajemnych, towarzystwo udzieli ochrony ubezpieczeniowej Zamawiającemu, jako osobie niebędącej członkiem towarzystwa;</w:t>
      </w:r>
    </w:p>
    <w:p w:rsidR="00FD0DF9" w:rsidRDefault="00FD0DF9" w:rsidP="00D16E9E">
      <w:pPr>
        <w:pStyle w:val="Normalny1"/>
        <w:numPr>
          <w:ilvl w:val="0"/>
          <w:numId w:val="39"/>
        </w:numPr>
        <w:tabs>
          <w:tab w:val="left" w:pos="426"/>
        </w:tabs>
        <w:ind w:left="426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zgodnie z art. 111 ust. 2 ustawy z dnia 11 września 2015 r. o działalności ubezpieczeniowej</w:t>
      </w:r>
      <w:r w:rsidR="001A1863">
        <w:rPr>
          <w:rFonts w:ascii="Cambria" w:hAnsi="Cambria"/>
          <w:sz w:val="22"/>
          <w:szCs w:val="22"/>
        </w:rPr>
        <w:t xml:space="preserve"> i </w:t>
      </w:r>
      <w:r w:rsidR="001A1863" w:rsidRPr="000915B8">
        <w:rPr>
          <w:rFonts w:ascii="Cambria" w:hAnsi="Cambria"/>
          <w:sz w:val="22"/>
          <w:szCs w:val="22"/>
        </w:rPr>
        <w:t xml:space="preserve">reasekuracyjnej </w:t>
      </w:r>
      <w:r w:rsidRPr="000915B8">
        <w:rPr>
          <w:rFonts w:ascii="Cambria" w:hAnsi="Cambria"/>
          <w:sz w:val="22"/>
          <w:szCs w:val="22"/>
        </w:rPr>
        <w:t>Zamawiający</w:t>
      </w:r>
      <w:r>
        <w:rPr>
          <w:rFonts w:ascii="Cambria" w:hAnsi="Cambria"/>
          <w:sz w:val="22"/>
          <w:szCs w:val="22"/>
        </w:rPr>
        <w:t xml:space="preserve"> nie będzie zobowiązany do pokrywania strat towarzystwa przez wnoszenie dodatkowej składki ubezpieczeniowej.</w:t>
      </w:r>
    </w:p>
    <w:p w:rsidR="00FD0DF9" w:rsidRDefault="00846063" w:rsidP="00C91173">
      <w:pPr>
        <w:pStyle w:val="Normalny1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VIII. </w:t>
      </w:r>
      <w:r w:rsidR="00FD0DF9">
        <w:rPr>
          <w:rFonts w:ascii="Cambria" w:hAnsi="Cambria"/>
          <w:b/>
          <w:sz w:val="22"/>
          <w:szCs w:val="22"/>
        </w:rPr>
        <w:t>W sprawach nieuregulowanych w SIWZ i w ofercie mają zastosowanie następujące Ogólne Warunki Ubezpieczenia i szczególne warunki ubezpieczenia:</w:t>
      </w:r>
      <w:r w:rsidR="00FD0DF9">
        <w:rPr>
          <w:rFonts w:ascii="Cambria" w:hAnsi="Cambria"/>
          <w:sz w:val="22"/>
          <w:szCs w:val="22"/>
        </w:rPr>
        <w:t xml:space="preserve"> </w:t>
      </w:r>
      <w:r w:rsidR="00FD0DF9">
        <w:rPr>
          <w:rFonts w:ascii="Cambria" w:hAnsi="Cambria"/>
          <w:i/>
          <w:sz w:val="22"/>
          <w:szCs w:val="22"/>
        </w:rPr>
        <w:t>(należy wpisać wszystkie ogólne i szczególne warunki z datami zatwierdzenia przez Zarząd Wykonawcy i wszystkie aneksy do tych warunków obowiązujące na dzień składania oferty)</w:t>
      </w:r>
    </w:p>
    <w:tbl>
      <w:tblPr>
        <w:tblW w:w="9186" w:type="dxa"/>
        <w:tblInd w:w="39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39" w:type="dxa"/>
          <w:right w:w="70" w:type="dxa"/>
        </w:tblCellMar>
        <w:tblLook w:val="04A0"/>
      </w:tblPr>
      <w:tblGrid>
        <w:gridCol w:w="598"/>
        <w:gridCol w:w="6629"/>
        <w:gridCol w:w="1959"/>
      </w:tblGrid>
      <w:tr w:rsidR="00FD0DF9" w:rsidTr="00FD0DF9">
        <w:trPr>
          <w:trHeight w:val="340"/>
        </w:trPr>
        <w:tc>
          <w:tcPr>
            <w:tcW w:w="598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6629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Wyszczególnienie wszystkich obowiązujących ogólnych i szczególnych warunków ubezpieczenia oraz aneksów do tych warunków, mających zastosowanie do niniejszego zamówienia</w:t>
            </w:r>
          </w:p>
        </w:tc>
        <w:tc>
          <w:tcPr>
            <w:tcW w:w="1959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Data zatwierdzenia przez Zarząd Wykonawcy</w:t>
            </w: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FD0DF9" w:rsidTr="00FD0DF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FD0DF9" w:rsidRDefault="00FD0DF9" w:rsidP="00C91173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</w:p>
    <w:p w:rsidR="00FD0DF9" w:rsidRDefault="00846063" w:rsidP="00C91173">
      <w:pPr>
        <w:pStyle w:val="Normalny1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IX. </w:t>
      </w:r>
      <w:r w:rsidR="00FD0DF9">
        <w:rPr>
          <w:rFonts w:ascii="Cambria" w:hAnsi="Cambria"/>
          <w:sz w:val="22"/>
          <w:szCs w:val="22"/>
        </w:rPr>
        <w:t>Sposób reprezentowania Wykonawców wspólnie ubiegających się o udzielenie zamówienia (Pełnomocnik) na potrzeby niniejszego zamówienia jest następujący:</w:t>
      </w:r>
    </w:p>
    <w:tbl>
      <w:tblPr>
        <w:tblW w:w="8968" w:type="dxa"/>
        <w:jc w:val="center"/>
        <w:tblLook w:val="04A0"/>
      </w:tblPr>
      <w:tblGrid>
        <w:gridCol w:w="2780"/>
        <w:gridCol w:w="6188"/>
      </w:tblGrid>
      <w:tr w:rsidR="00FD0DF9" w:rsidTr="00FD0DF9">
        <w:trPr>
          <w:trHeight w:val="564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Imię i nazwisko: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FD0DF9" w:rsidTr="00FD0DF9">
        <w:trPr>
          <w:trHeight w:val="558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Stanowisko: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FD0DF9" w:rsidTr="00FD0DF9">
        <w:trPr>
          <w:trHeight w:val="566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Telefon / Faks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FD0DF9" w:rsidTr="00FD0DF9">
        <w:trPr>
          <w:trHeight w:val="546"/>
          <w:jc w:val="center"/>
        </w:trPr>
        <w:tc>
          <w:tcPr>
            <w:tcW w:w="2780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  <w:szCs w:val="22"/>
              </w:rPr>
              <w:t>Numer NIP:</w:t>
            </w:r>
          </w:p>
        </w:tc>
        <w:tc>
          <w:tcPr>
            <w:tcW w:w="6187" w:type="dxa"/>
            <w:shd w:val="clear" w:color="auto" w:fill="auto"/>
            <w:vAlign w:val="bottom"/>
          </w:tcPr>
          <w:p w:rsidR="00FD0DF9" w:rsidRDefault="00FD0DF9" w:rsidP="00C91173">
            <w:pPr>
              <w:pStyle w:val="Normalny1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……………………………………………………………………..</w:t>
            </w:r>
          </w:p>
        </w:tc>
      </w:tr>
    </w:tbl>
    <w:p w:rsidR="00FD0DF9" w:rsidRDefault="00FD0DF9" w:rsidP="00C91173">
      <w:pPr>
        <w:pStyle w:val="Normalny1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Zakres:</w:t>
      </w:r>
    </w:p>
    <w:p w:rsidR="00FD0DF9" w:rsidRDefault="00FD0DF9" w:rsidP="00D16E9E">
      <w:pPr>
        <w:pStyle w:val="Normalny1"/>
        <w:numPr>
          <w:ilvl w:val="0"/>
          <w:numId w:val="40"/>
        </w:numPr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 reprezentowania w postępowaniu*</w:t>
      </w:r>
    </w:p>
    <w:p w:rsidR="00FD0DF9" w:rsidRDefault="00FD0DF9" w:rsidP="00D16E9E">
      <w:pPr>
        <w:pStyle w:val="Normalny1"/>
        <w:numPr>
          <w:ilvl w:val="0"/>
          <w:numId w:val="40"/>
        </w:numPr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 reprezentowania w postępowaniu i zawarcia umowy*</w:t>
      </w:r>
    </w:p>
    <w:p w:rsidR="00FD0DF9" w:rsidRDefault="00FD0DF9" w:rsidP="00C91173">
      <w:pPr>
        <w:pStyle w:val="Normalny1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* niepotrzebne skreślić</w:t>
      </w:r>
    </w:p>
    <w:p w:rsidR="00FD0DF9" w:rsidRDefault="00FD0DF9" w:rsidP="00C91173">
      <w:pPr>
        <w:pStyle w:val="Normalny1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(wypełniają jedynie Wykonawcy składający ofertę wspólną)</w:t>
      </w:r>
    </w:p>
    <w:p w:rsidR="00FD0DF9" w:rsidRDefault="00FD0DF9" w:rsidP="00C91173">
      <w:pPr>
        <w:pStyle w:val="Normalny1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Załącznikami do niniejszej oferty są następujące dokumenty :</w:t>
      </w:r>
    </w:p>
    <w:tbl>
      <w:tblPr>
        <w:tblW w:w="9072" w:type="dxa"/>
        <w:tblInd w:w="51" w:type="dxa"/>
        <w:tblBorders>
          <w:top w:val="single" w:sz="8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40" w:type="dxa"/>
          <w:right w:w="70" w:type="dxa"/>
        </w:tblCellMar>
        <w:tblLook w:val="04A0"/>
      </w:tblPr>
      <w:tblGrid>
        <w:gridCol w:w="565"/>
        <w:gridCol w:w="6376"/>
        <w:gridCol w:w="2131"/>
      </w:tblGrid>
      <w:tr w:rsidR="00FD0DF9" w:rsidTr="00FD0DF9">
        <w:trPr>
          <w:trHeight w:val="447"/>
        </w:trPr>
        <w:tc>
          <w:tcPr>
            <w:tcW w:w="5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Wyszczególnienie</w:t>
            </w:r>
          </w:p>
        </w:tc>
        <w:tc>
          <w:tcPr>
            <w:tcW w:w="213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Nr strony</w:t>
            </w:r>
          </w:p>
        </w:tc>
      </w:tr>
      <w:tr w:rsidR="00FD0DF9" w:rsidTr="00FD0DF9">
        <w:trPr>
          <w:trHeight w:val="334"/>
        </w:trPr>
        <w:tc>
          <w:tcPr>
            <w:tcW w:w="5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0DF9" w:rsidTr="00FD0DF9">
        <w:trPr>
          <w:trHeight w:val="410"/>
        </w:trPr>
        <w:tc>
          <w:tcPr>
            <w:tcW w:w="5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0DF9" w:rsidTr="00FD0DF9">
        <w:trPr>
          <w:trHeight w:val="416"/>
        </w:trPr>
        <w:tc>
          <w:tcPr>
            <w:tcW w:w="5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0DF9" w:rsidTr="00FD0DF9">
        <w:trPr>
          <w:trHeight w:val="422"/>
        </w:trPr>
        <w:tc>
          <w:tcPr>
            <w:tcW w:w="5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0DF9" w:rsidTr="00FD0DF9">
        <w:trPr>
          <w:trHeight w:val="414"/>
        </w:trPr>
        <w:tc>
          <w:tcPr>
            <w:tcW w:w="5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D0DF9" w:rsidTr="00FD0DF9">
        <w:trPr>
          <w:trHeight w:val="419"/>
        </w:trPr>
        <w:tc>
          <w:tcPr>
            <w:tcW w:w="5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376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FD0DF9" w:rsidRDefault="00FD0DF9" w:rsidP="00C91173">
            <w:pPr>
              <w:pStyle w:val="Normalny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FD0DF9" w:rsidRDefault="00FD0DF9" w:rsidP="00C91173">
      <w:pPr>
        <w:pStyle w:val="Normalny1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Zastrzeżenie: </w:t>
      </w:r>
    </w:p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Załączniki nr ……………………………….…………………………. nie mogą być udostępnione, ponieważ zawierają informacje stanowiące tajemnicę przedsiębiorstwa w rozumieniu przepisów o zwalczaniu nieuczciwej konkurencji.</w:t>
      </w:r>
    </w:p>
    <w:p w:rsidR="00FD0DF9" w:rsidRDefault="00FD0DF9" w:rsidP="00C91173">
      <w:pPr>
        <w:pStyle w:val="Normalny1"/>
        <w:ind w:left="5103"/>
        <w:jc w:val="both"/>
        <w:rPr>
          <w:rFonts w:ascii="Cambria" w:hAnsi="Cambria"/>
          <w:sz w:val="16"/>
          <w:szCs w:val="22"/>
        </w:rPr>
      </w:pPr>
      <w:r>
        <w:rPr>
          <w:rFonts w:ascii="Cambria" w:hAnsi="Cambria"/>
          <w:sz w:val="16"/>
          <w:szCs w:val="22"/>
        </w:rPr>
        <w:t>………………………………………………………………</w:t>
      </w:r>
    </w:p>
    <w:p w:rsidR="00FD0DF9" w:rsidRDefault="00FD0DF9" w:rsidP="00C91173">
      <w:pPr>
        <w:pStyle w:val="Normalny1"/>
        <w:ind w:left="5103" w:right="-1"/>
        <w:jc w:val="center"/>
        <w:rPr>
          <w:rFonts w:ascii="Cambria" w:hAnsi="Cambria"/>
          <w:i/>
          <w:sz w:val="18"/>
          <w:szCs w:val="22"/>
        </w:rPr>
      </w:pPr>
      <w:r>
        <w:rPr>
          <w:rFonts w:ascii="Cambria" w:hAnsi="Cambria"/>
          <w:i/>
          <w:sz w:val="18"/>
          <w:szCs w:val="22"/>
        </w:rPr>
        <w:t>(podpis(y) osób uprawnionych do reprezentowania Wykonawcy zgodnie z dokumentami rejestrowymi lub wskazanych w pełnomocnictwie)</w:t>
      </w:r>
    </w:p>
    <w:p w:rsidR="00FD0DF9" w:rsidRDefault="00FD0DF9" w:rsidP="00C91173">
      <w:pPr>
        <w:pStyle w:val="Normalny1"/>
        <w:jc w:val="right"/>
        <w:rPr>
          <w:rFonts w:ascii="Cambria" w:hAnsi="Cambria"/>
          <w:sz w:val="22"/>
          <w:szCs w:val="22"/>
        </w:rPr>
      </w:pPr>
    </w:p>
    <w:p w:rsidR="00FD0DF9" w:rsidRDefault="00FD0DF9" w:rsidP="00C91173">
      <w:pPr>
        <w:pStyle w:val="Normalny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16"/>
          <w:szCs w:val="22"/>
        </w:rPr>
        <w:t>……………………….</w:t>
      </w:r>
      <w:r>
        <w:rPr>
          <w:rFonts w:ascii="Cambria" w:hAnsi="Cambria"/>
          <w:sz w:val="22"/>
          <w:szCs w:val="22"/>
        </w:rPr>
        <w:t xml:space="preserve">, dnia </w:t>
      </w:r>
      <w:r>
        <w:rPr>
          <w:rFonts w:ascii="Cambria" w:hAnsi="Cambria"/>
          <w:sz w:val="16"/>
          <w:szCs w:val="22"/>
        </w:rPr>
        <w:t>………………………………..…..</w:t>
      </w:r>
    </w:p>
    <w:p w:rsidR="00FD0DF9" w:rsidRDefault="00FD0DF9" w:rsidP="00C91173">
      <w:pPr>
        <w:pStyle w:val="Normalny1"/>
        <w:ind w:left="993" w:right="-1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sz w:val="18"/>
          <w:szCs w:val="22"/>
        </w:rPr>
        <w:t>(miejscowość i data)</w:t>
      </w:r>
    </w:p>
    <w:p w:rsidR="005A60BB" w:rsidRPr="00633047" w:rsidRDefault="005A60BB" w:rsidP="00C91173">
      <w:pPr>
        <w:rPr>
          <w:rFonts w:ascii="Cambria" w:hAnsi="Cambria"/>
          <w:sz w:val="22"/>
          <w:szCs w:val="22"/>
        </w:rPr>
        <w:sectPr w:rsidR="005A60BB" w:rsidRPr="00633047" w:rsidSect="00B928C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35BB7" w:rsidRPr="003E27B2" w:rsidRDefault="00635BB7" w:rsidP="00392601">
      <w:pPr>
        <w:widowControl w:val="0"/>
        <w:suppressAutoHyphens w:val="0"/>
        <w:outlineLvl w:val="0"/>
        <w:rPr>
          <w:rFonts w:ascii="Cambria" w:hAnsi="Cambria"/>
          <w:i/>
          <w:sz w:val="20"/>
        </w:rPr>
      </w:pPr>
    </w:p>
    <w:sectPr w:rsidR="00635BB7" w:rsidRPr="003E27B2" w:rsidSect="00B92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3B2" w:rsidRDefault="00F763B2">
      <w:r>
        <w:separator/>
      </w:r>
    </w:p>
  </w:endnote>
  <w:endnote w:type="continuationSeparator" w:id="0">
    <w:p w:rsidR="00F763B2" w:rsidRDefault="00F76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eidemannEU">
    <w:altName w:val="Times New Roman"/>
    <w:charset w:val="EE"/>
    <w:family w:val="auto"/>
    <w:pitch w:val="variable"/>
    <w:sig w:usb0="00000001" w:usb1="00000000" w:usb2="00000000" w:usb3="00000000" w:csb0="00000083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93" w:rsidRPr="00044D9A" w:rsidRDefault="00485F93" w:rsidP="000676E2">
    <w:pPr>
      <w:pStyle w:val="Stopka"/>
      <w:pBdr>
        <w:top w:val="thinThickSmallGap" w:sz="18" w:space="1" w:color="1F497D"/>
      </w:pBdr>
      <w:tabs>
        <w:tab w:val="clear" w:pos="4536"/>
      </w:tabs>
      <w:rPr>
        <w:rFonts w:ascii="Cambria" w:hAnsi="Cambria"/>
        <w:sz w:val="20"/>
        <w:szCs w:val="20"/>
      </w:rPr>
    </w:pPr>
    <w:r w:rsidRPr="00044D9A">
      <w:rPr>
        <w:rFonts w:ascii="Cambria" w:hAnsi="Cambria"/>
        <w:sz w:val="20"/>
        <w:szCs w:val="20"/>
      </w:rPr>
      <w:t xml:space="preserve">Zamawiający: </w:t>
    </w:r>
    <w:r>
      <w:rPr>
        <w:rFonts w:ascii="Cambria" w:hAnsi="Cambria"/>
        <w:sz w:val="20"/>
      </w:rPr>
      <w:t>Przedsiębiorstwo Usług Komunalnych Sp. z o.o. w Radzyniu Podlaskim</w:t>
    </w:r>
    <w:r w:rsidRPr="00044D9A">
      <w:rPr>
        <w:rFonts w:ascii="Cambria" w:hAnsi="Cambria"/>
        <w:sz w:val="20"/>
        <w:szCs w:val="20"/>
      </w:rPr>
      <w:tab/>
      <w:t xml:space="preserve">Strona </w:t>
    </w:r>
    <w:r w:rsidR="000B4C8A" w:rsidRPr="00044D9A">
      <w:rPr>
        <w:rFonts w:ascii="Cambria" w:hAnsi="Cambria"/>
        <w:sz w:val="20"/>
        <w:szCs w:val="20"/>
      </w:rPr>
      <w:fldChar w:fldCharType="begin"/>
    </w:r>
    <w:r w:rsidRPr="00044D9A">
      <w:rPr>
        <w:rFonts w:ascii="Cambria" w:hAnsi="Cambria"/>
        <w:sz w:val="20"/>
        <w:szCs w:val="20"/>
      </w:rPr>
      <w:instrText>PAGE  \* Arabic  \* MERGEFORMAT</w:instrText>
    </w:r>
    <w:r w:rsidR="000B4C8A" w:rsidRPr="00044D9A">
      <w:rPr>
        <w:rFonts w:ascii="Cambria" w:hAnsi="Cambria"/>
        <w:sz w:val="20"/>
        <w:szCs w:val="20"/>
      </w:rPr>
      <w:fldChar w:fldCharType="separate"/>
    </w:r>
    <w:r w:rsidR="00392601">
      <w:rPr>
        <w:rFonts w:ascii="Cambria" w:hAnsi="Cambria"/>
        <w:noProof/>
        <w:sz w:val="20"/>
        <w:szCs w:val="20"/>
      </w:rPr>
      <w:t>8</w:t>
    </w:r>
    <w:r w:rsidR="000B4C8A" w:rsidRPr="00044D9A">
      <w:rPr>
        <w:rFonts w:ascii="Cambria" w:hAnsi="Cambria"/>
        <w:sz w:val="20"/>
        <w:szCs w:val="20"/>
      </w:rPr>
      <w:fldChar w:fldCharType="end"/>
    </w:r>
    <w:r w:rsidRPr="00044D9A">
      <w:rPr>
        <w:rFonts w:ascii="Cambria" w:hAnsi="Cambria"/>
        <w:sz w:val="20"/>
        <w:szCs w:val="20"/>
      </w:rPr>
      <w:t xml:space="preserve"> z </w:t>
    </w:r>
    <w:fldSimple w:instr="NUMPAGES  \* Arabic  \* MERGEFORMAT">
      <w:r w:rsidR="00392601">
        <w:rPr>
          <w:rFonts w:ascii="Cambria" w:hAnsi="Cambria"/>
          <w:noProof/>
          <w:sz w:val="20"/>
          <w:szCs w:val="20"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3B2" w:rsidRDefault="00F763B2">
      <w:r>
        <w:separator/>
      </w:r>
    </w:p>
  </w:footnote>
  <w:footnote w:type="continuationSeparator" w:id="0">
    <w:p w:rsidR="00F763B2" w:rsidRDefault="00F76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93" w:rsidRPr="000676E2" w:rsidRDefault="00485F93" w:rsidP="000676E2">
    <w:pPr>
      <w:pBdr>
        <w:bottom w:val="thickThinSmallGap" w:sz="18" w:space="1" w:color="1F497D"/>
      </w:pBdr>
      <w:tabs>
        <w:tab w:val="center" w:pos="4536"/>
        <w:tab w:val="right" w:pos="9072"/>
      </w:tabs>
      <w:jc w:val="center"/>
      <w:rPr>
        <w:sz w:val="20"/>
        <w:szCs w:val="20"/>
      </w:rPr>
    </w:pPr>
    <w:r w:rsidRPr="000676E2">
      <w:rPr>
        <w:sz w:val="20"/>
        <w:szCs w:val="20"/>
      </w:rPr>
      <w:t>Specyfikacja Istotnych Warunków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369A19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/>
        <w:b w:val="0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4">
    <w:nsid w:val="00000005"/>
    <w:multiLevelType w:val="multilevel"/>
    <w:tmpl w:val="00000005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44A4C48C"/>
    <w:name w:val="WW8Num2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52B68E1A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6D4A428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573891F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000000D"/>
    <w:multiLevelType w:val="multilevel"/>
    <w:tmpl w:val="B28044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0000000E"/>
    <w:multiLevelType w:val="multilevel"/>
    <w:tmpl w:val="F96E8A7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5">
    <w:nsid w:val="00000010"/>
    <w:multiLevelType w:val="singleLevel"/>
    <w:tmpl w:val="00000010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singleLevel"/>
    <w:tmpl w:val="00000011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18">
    <w:nsid w:val="00000013"/>
    <w:multiLevelType w:val="singleLevel"/>
    <w:tmpl w:val="00000013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i w:val="0"/>
        <w:color w:val="auto"/>
      </w:rPr>
    </w:lvl>
  </w:abstractNum>
  <w:abstractNum w:abstractNumId="19">
    <w:nsid w:val="00000014"/>
    <w:multiLevelType w:val="singleLevel"/>
    <w:tmpl w:val="00000014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>
    <w:nsid w:val="00000015"/>
    <w:multiLevelType w:val="singleLevel"/>
    <w:tmpl w:val="00000015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22">
    <w:nsid w:val="00000017"/>
    <w:multiLevelType w:val="single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>
    <w:nsid w:val="00000018"/>
    <w:multiLevelType w:val="singleLevel"/>
    <w:tmpl w:val="00000018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>
    <w:nsid w:val="00000019"/>
    <w:multiLevelType w:val="singleLevel"/>
    <w:tmpl w:val="00000019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0000001B"/>
    <w:multiLevelType w:val="singleLevel"/>
    <w:tmpl w:val="0000001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7">
    <w:nsid w:val="0000001C"/>
    <w:multiLevelType w:val="singleLevel"/>
    <w:tmpl w:val="0000001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8">
    <w:nsid w:val="0000001D"/>
    <w:multiLevelType w:val="multilevel"/>
    <w:tmpl w:val="F602727E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>
    <w:nsid w:val="00000020"/>
    <w:multiLevelType w:val="multilevel"/>
    <w:tmpl w:val="0000002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>
    <w:nsid w:val="00000021"/>
    <w:multiLevelType w:val="singleLevel"/>
    <w:tmpl w:val="00000021"/>
    <w:name w:val="WW8Num4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3">
    <w:nsid w:val="00000022"/>
    <w:multiLevelType w:val="singleLevel"/>
    <w:tmpl w:val="00000022"/>
    <w:name w:val="WW8Num50"/>
    <w:lvl w:ilvl="0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/>
      </w:rPr>
    </w:lvl>
  </w:abstractNum>
  <w:abstractNum w:abstractNumId="34">
    <w:nsid w:val="00000023"/>
    <w:multiLevelType w:val="singleLevel"/>
    <w:tmpl w:val="00000023"/>
    <w:name w:val="WW8Num51"/>
    <w:lvl w:ilvl="0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/>
      </w:rPr>
    </w:lvl>
  </w:abstractNum>
  <w:abstractNum w:abstractNumId="35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6">
    <w:nsid w:val="00000025"/>
    <w:multiLevelType w:val="singleLevel"/>
    <w:tmpl w:val="00000025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7">
    <w:nsid w:val="00000026"/>
    <w:multiLevelType w:val="multi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1073"/>
        </w:tabs>
        <w:ind w:left="1073" w:hanging="495"/>
      </w:pPr>
      <w:rPr>
        <w:rFonts w:ascii="Times New Roman" w:hAnsi="Times New Roman" w:cs="Times New Roman"/>
        <w:b w:val="0"/>
        <w:i w:val="0"/>
        <w:sz w:val="28"/>
        <w:u w:val="none"/>
      </w:rPr>
    </w:lvl>
    <w:lvl w:ilvl="2">
      <w:start w:val="1"/>
      <w:numFmt w:val="lowerLetter"/>
      <w:lvlText w:val="%3)"/>
      <w:lvlJc w:val="left"/>
      <w:pPr>
        <w:tabs>
          <w:tab w:val="num" w:pos="1838"/>
        </w:tabs>
        <w:ind w:left="1838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lef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left"/>
      <w:pPr>
        <w:tabs>
          <w:tab w:val="num" w:pos="5978"/>
        </w:tabs>
        <w:ind w:left="5978" w:hanging="180"/>
      </w:pPr>
    </w:lvl>
  </w:abstractNum>
  <w:abstractNum w:abstractNumId="38">
    <w:nsid w:val="00000027"/>
    <w:multiLevelType w:val="singleLevel"/>
    <w:tmpl w:val="00000027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>
    <w:nsid w:val="00000028"/>
    <w:multiLevelType w:val="singleLevel"/>
    <w:tmpl w:val="00000028"/>
    <w:name w:val="WW8Num57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</w:lvl>
  </w:abstractNum>
  <w:abstractNum w:abstractNumId="4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1">
    <w:nsid w:val="0000002A"/>
    <w:multiLevelType w:val="multilevel"/>
    <w:tmpl w:val="0000002A"/>
    <w:name w:val="WW8Num5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  <w:color w:val="auto"/>
      </w:rPr>
    </w:lvl>
    <w:lvl w:ilvl="2"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2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</w:abstractNum>
  <w:abstractNum w:abstractNumId="43">
    <w:nsid w:val="0000002C"/>
    <w:multiLevelType w:val="multilevel"/>
    <w:tmpl w:val="4AE47C4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D"/>
    <w:multiLevelType w:val="singleLevel"/>
    <w:tmpl w:val="0000002D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5">
    <w:nsid w:val="0000002E"/>
    <w:multiLevelType w:val="multilevel"/>
    <w:tmpl w:val="80C6CC7A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>
    <w:nsid w:val="00000030"/>
    <w:multiLevelType w:val="singleLevel"/>
    <w:tmpl w:val="00000030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8">
    <w:nsid w:val="00000031"/>
    <w:multiLevelType w:val="singleLevel"/>
    <w:tmpl w:val="00000031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>
    <w:nsid w:val="00000032"/>
    <w:multiLevelType w:val="singleLevel"/>
    <w:tmpl w:val="0000003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0">
    <w:nsid w:val="00000033"/>
    <w:multiLevelType w:val="singleLevel"/>
    <w:tmpl w:val="00000033"/>
    <w:name w:val="WW8Num6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51">
    <w:nsid w:val="00000034"/>
    <w:multiLevelType w:val="singleLevel"/>
    <w:tmpl w:val="00000034"/>
    <w:name w:val="WW8Num6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52">
    <w:nsid w:val="00000035"/>
    <w:multiLevelType w:val="singleLevel"/>
    <w:tmpl w:val="00000035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3">
    <w:nsid w:val="00000036"/>
    <w:multiLevelType w:val="multilevel"/>
    <w:tmpl w:val="00000036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7"/>
    <w:multiLevelType w:val="singleLevel"/>
    <w:tmpl w:val="00000037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singleLevel"/>
    <w:tmpl w:val="5930E484"/>
    <w:name w:val="WW8Num73"/>
    <w:lvl w:ilvl="0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/>
        <w:color w:val="auto"/>
      </w:rPr>
    </w:lvl>
  </w:abstractNum>
  <w:abstractNum w:abstractNumId="56">
    <w:nsid w:val="00000039"/>
    <w:multiLevelType w:val="multilevel"/>
    <w:tmpl w:val="00000039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A"/>
    <w:multiLevelType w:val="singleLevel"/>
    <w:tmpl w:val="0000003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>
    <w:nsid w:val="0000003B"/>
    <w:multiLevelType w:val="multilevel"/>
    <w:tmpl w:val="85DCBD72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60">
    <w:nsid w:val="0000003D"/>
    <w:multiLevelType w:val="singleLevel"/>
    <w:tmpl w:val="0000003D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1">
    <w:nsid w:val="0000003E"/>
    <w:multiLevelType w:val="singleLevel"/>
    <w:tmpl w:val="0000003E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2">
    <w:nsid w:val="0000003F"/>
    <w:multiLevelType w:val="singleLevel"/>
    <w:tmpl w:val="FAC2831C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63">
    <w:nsid w:val="00000041"/>
    <w:multiLevelType w:val="multilevel"/>
    <w:tmpl w:val="A646449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2"/>
    <w:multiLevelType w:val="multilevel"/>
    <w:tmpl w:val="00000042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5">
    <w:nsid w:val="00000043"/>
    <w:multiLevelType w:val="multilevel"/>
    <w:tmpl w:val="00000043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4"/>
    <w:multiLevelType w:val="singleLevel"/>
    <w:tmpl w:val="00000044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7">
    <w:nsid w:val="00000045"/>
    <w:multiLevelType w:val="multilevel"/>
    <w:tmpl w:val="00000045"/>
    <w:name w:val="WW8Num87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8">
    <w:nsid w:val="00000046"/>
    <w:multiLevelType w:val="singleLevel"/>
    <w:tmpl w:val="00000046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9">
    <w:nsid w:val="00000047"/>
    <w:multiLevelType w:val="multilevel"/>
    <w:tmpl w:val="0000004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>
    <w:nsid w:val="00000048"/>
    <w:multiLevelType w:val="singleLevel"/>
    <w:tmpl w:val="00000048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1">
    <w:nsid w:val="00000049"/>
    <w:multiLevelType w:val="singleLevel"/>
    <w:tmpl w:val="00000049"/>
    <w:name w:val="WW8Num91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</w:abstractNum>
  <w:abstractNum w:abstractNumId="72">
    <w:nsid w:val="0000004A"/>
    <w:multiLevelType w:val="singleLevel"/>
    <w:tmpl w:val="0000004A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>
    <w:nsid w:val="0000004B"/>
    <w:multiLevelType w:val="multilevel"/>
    <w:tmpl w:val="0000004B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4">
    <w:nsid w:val="0000004C"/>
    <w:multiLevelType w:val="multilevel"/>
    <w:tmpl w:val="0000004C"/>
    <w:name w:val="WW8Num9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/>
      </w:rPr>
    </w:lvl>
    <w:lvl w:ilvl="1">
      <w:start w:val="3"/>
      <w:numFmt w:val="decimal"/>
      <w:lvlText w:val="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5">
    <w:nsid w:val="0000004D"/>
    <w:multiLevelType w:val="singleLevel"/>
    <w:tmpl w:val="0000004D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6">
    <w:nsid w:val="0000004E"/>
    <w:multiLevelType w:val="singleLevel"/>
    <w:tmpl w:val="0000004E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7">
    <w:nsid w:val="0000004F"/>
    <w:multiLevelType w:val="multilevel"/>
    <w:tmpl w:val="0000004F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>
    <w:nsid w:val="00000050"/>
    <w:multiLevelType w:val="multilevel"/>
    <w:tmpl w:val="00000050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>
    <w:nsid w:val="00000051"/>
    <w:multiLevelType w:val="multilevel"/>
    <w:tmpl w:val="00000051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00000052"/>
    <w:multiLevelType w:val="multilevel"/>
    <w:tmpl w:val="00000052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>
    <w:nsid w:val="00000053"/>
    <w:multiLevelType w:val="multilevel"/>
    <w:tmpl w:val="00000053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00000054"/>
    <w:multiLevelType w:val="singleLevel"/>
    <w:tmpl w:val="00000054"/>
    <w:name w:val="WW8Num1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83">
    <w:nsid w:val="00000055"/>
    <w:multiLevelType w:val="multilevel"/>
    <w:tmpl w:val="00000055"/>
    <w:name w:val="WW8Num103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4">
    <w:nsid w:val="00000056"/>
    <w:multiLevelType w:val="multilevel"/>
    <w:tmpl w:val="5CAE0150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3333FF"/>
      </w:rPr>
    </w:lvl>
  </w:abstractNum>
  <w:abstractNum w:abstractNumId="85">
    <w:nsid w:val="00000057"/>
    <w:multiLevelType w:val="singleLevel"/>
    <w:tmpl w:val="00000057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86">
    <w:nsid w:val="00000058"/>
    <w:multiLevelType w:val="multilevel"/>
    <w:tmpl w:val="00000058"/>
    <w:name w:val="WW8Num10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7">
    <w:nsid w:val="00000059"/>
    <w:multiLevelType w:val="multilevel"/>
    <w:tmpl w:val="00000059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>
    <w:nsid w:val="0000005B"/>
    <w:multiLevelType w:val="singleLevel"/>
    <w:tmpl w:val="0000005B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9">
    <w:nsid w:val="0000005D"/>
    <w:multiLevelType w:val="multilevel"/>
    <w:tmpl w:val="7174D3AE"/>
    <w:name w:val="WW8StyleNum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>
    <w:nsid w:val="0000005E"/>
    <w:multiLevelType w:val="multilevel"/>
    <w:tmpl w:val="0000005E"/>
    <w:name w:val="WW8StyleNum1"/>
    <w:lvl w:ilvl="0">
      <w:start w:val="1"/>
      <w:numFmt w:val="none"/>
      <w:pStyle w:val="Listapunktowana2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2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3">
    <w:nsid w:val="0000006F"/>
    <w:multiLevelType w:val="multilevel"/>
    <w:tmpl w:val="B09E27AA"/>
    <w:name w:val="WW8Num11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95">
    <w:nsid w:val="00000071"/>
    <w:multiLevelType w:val="multilevel"/>
    <w:tmpl w:val="AB86ACE8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6">
    <w:nsid w:val="00000072"/>
    <w:multiLevelType w:val="multilevel"/>
    <w:tmpl w:val="00000072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>
    <w:nsid w:val="00000073"/>
    <w:multiLevelType w:val="multilevel"/>
    <w:tmpl w:val="00000073"/>
    <w:name w:val="WW8Num1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>
    <w:nsid w:val="029D0209"/>
    <w:multiLevelType w:val="hybridMultilevel"/>
    <w:tmpl w:val="A28C60F0"/>
    <w:name w:val="WW8Num1032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05A24418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1">
    <w:nsid w:val="06435FFE"/>
    <w:multiLevelType w:val="hybridMultilevel"/>
    <w:tmpl w:val="CDDE4528"/>
    <w:name w:val="WW8Num103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08990DC2"/>
    <w:multiLevelType w:val="multilevel"/>
    <w:tmpl w:val="1F46037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/>
        <w:b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3">
    <w:nsid w:val="09F76D0D"/>
    <w:multiLevelType w:val="multilevel"/>
    <w:tmpl w:val="D368BA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0B5D2811"/>
    <w:multiLevelType w:val="multilevel"/>
    <w:tmpl w:val="85D47C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ascii="Cambria" w:hAnsi="Cambria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104A270D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116177A6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16056D57"/>
    <w:multiLevelType w:val="multilevel"/>
    <w:tmpl w:val="C2AE0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1734563B"/>
    <w:multiLevelType w:val="hybridMultilevel"/>
    <w:tmpl w:val="9B5801CC"/>
    <w:lvl w:ilvl="0" w:tplc="251872E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>
    <w:nsid w:val="17E14053"/>
    <w:multiLevelType w:val="multilevel"/>
    <w:tmpl w:val="D3A4E2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8256908"/>
    <w:multiLevelType w:val="hybridMultilevel"/>
    <w:tmpl w:val="AA564558"/>
    <w:name w:val="WW8Num3422"/>
    <w:lvl w:ilvl="0" w:tplc="49FE1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2">
    <w:nsid w:val="1AEA2E29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B40132A"/>
    <w:multiLevelType w:val="multilevel"/>
    <w:tmpl w:val="C08EA0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4">
    <w:nsid w:val="1BA54948"/>
    <w:multiLevelType w:val="multilevel"/>
    <w:tmpl w:val="2FE4BD1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15">
    <w:nsid w:val="1BEE22E9"/>
    <w:multiLevelType w:val="multilevel"/>
    <w:tmpl w:val="09E4E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6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222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1942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7">
    <w:nsid w:val="1D1E4FFF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1F286F79"/>
    <w:multiLevelType w:val="multilevel"/>
    <w:tmpl w:val="9782ED18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9">
    <w:nsid w:val="226D57C4"/>
    <w:multiLevelType w:val="multilevel"/>
    <w:tmpl w:val="9D46ED8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strike w:val="0"/>
        <w:dstrike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mbria" w:hAnsi="Cambria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0">
    <w:nsid w:val="23605512"/>
    <w:multiLevelType w:val="hybridMultilevel"/>
    <w:tmpl w:val="A664CD2C"/>
    <w:name w:val="WW8Num572"/>
    <w:lvl w:ilvl="0" w:tplc="11C2B842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264A0DDE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278C6697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2B231A39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2B8F4B05"/>
    <w:multiLevelType w:val="multilevel"/>
    <w:tmpl w:val="A246CD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2BAF0BB6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2E610A9D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2EEE28B2"/>
    <w:multiLevelType w:val="multilevel"/>
    <w:tmpl w:val="CC6E554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8">
    <w:nsid w:val="31F83620"/>
    <w:multiLevelType w:val="multilevel"/>
    <w:tmpl w:val="3306D5B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0">
    <w:nsid w:val="33272C4C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35897A8B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>
    <w:nsid w:val="39A242A5"/>
    <w:multiLevelType w:val="hybridMultilevel"/>
    <w:tmpl w:val="5D4C9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E0C0949"/>
    <w:multiLevelType w:val="hybridMultilevel"/>
    <w:tmpl w:val="D3225814"/>
    <w:name w:val="WW8Num5722"/>
    <w:lvl w:ilvl="0" w:tplc="6040F9BE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42FD230D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432F321C"/>
    <w:multiLevelType w:val="multilevel"/>
    <w:tmpl w:val="4BE60BB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6">
    <w:nsid w:val="441D3D28"/>
    <w:multiLevelType w:val="multilevel"/>
    <w:tmpl w:val="D8EEC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7">
    <w:nsid w:val="45A76381"/>
    <w:multiLevelType w:val="multilevel"/>
    <w:tmpl w:val="1F80C0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494B0354"/>
    <w:multiLevelType w:val="hybridMultilevel"/>
    <w:tmpl w:val="59B01D70"/>
    <w:name w:val="WW8Num802"/>
    <w:lvl w:ilvl="0" w:tplc="C9C08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49951360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4CA22518"/>
    <w:multiLevelType w:val="multilevel"/>
    <w:tmpl w:val="A57ACF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4ED16C3D"/>
    <w:multiLevelType w:val="multilevel"/>
    <w:tmpl w:val="438489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5490768"/>
    <w:multiLevelType w:val="multilevel"/>
    <w:tmpl w:val="E152CA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3">
    <w:nsid w:val="5555602A"/>
    <w:multiLevelType w:val="multilevel"/>
    <w:tmpl w:val="E84A270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44">
    <w:nsid w:val="55FC59A5"/>
    <w:multiLevelType w:val="hybridMultilevel"/>
    <w:tmpl w:val="AC8E5822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5">
    <w:nsid w:val="56A11C36"/>
    <w:multiLevelType w:val="hybridMultilevel"/>
    <w:tmpl w:val="8C16BADA"/>
    <w:lvl w:ilvl="0" w:tplc="817619D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734346B"/>
    <w:multiLevelType w:val="multilevel"/>
    <w:tmpl w:val="3A787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7">
    <w:nsid w:val="57D6638A"/>
    <w:multiLevelType w:val="hybridMultilevel"/>
    <w:tmpl w:val="DE1A222A"/>
    <w:lvl w:ilvl="0" w:tplc="C2C6AF68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9B12F5F"/>
    <w:multiLevelType w:val="multilevel"/>
    <w:tmpl w:val="D77405B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9">
    <w:nsid w:val="5C7D63C6"/>
    <w:multiLevelType w:val="multilevel"/>
    <w:tmpl w:val="C61A6BE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1">
    <w:nsid w:val="5D2A67CE"/>
    <w:multiLevelType w:val="hybridMultilevel"/>
    <w:tmpl w:val="1CE04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E8D0ACD"/>
    <w:multiLevelType w:val="multilevel"/>
    <w:tmpl w:val="39AA9FC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1374" w:hanging="360"/>
      </w:pPr>
    </w:lvl>
    <w:lvl w:ilvl="2">
      <w:start w:val="1"/>
      <w:numFmt w:val="lowerRoman"/>
      <w:lvlText w:val="%3."/>
      <w:lvlJc w:val="right"/>
      <w:pPr>
        <w:ind w:left="-654" w:hanging="180"/>
      </w:pPr>
    </w:lvl>
    <w:lvl w:ilvl="3">
      <w:start w:val="1"/>
      <w:numFmt w:val="decimal"/>
      <w:lvlText w:val="%4."/>
      <w:lvlJc w:val="left"/>
      <w:pPr>
        <w:ind w:left="66" w:hanging="360"/>
      </w:pPr>
    </w:lvl>
    <w:lvl w:ilvl="4">
      <w:start w:val="1"/>
      <w:numFmt w:val="lowerLetter"/>
      <w:lvlText w:val="%5.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1506" w:hanging="180"/>
      </w:pPr>
    </w:lvl>
    <w:lvl w:ilvl="6">
      <w:start w:val="1"/>
      <w:numFmt w:val="decimal"/>
      <w:lvlText w:val="%7."/>
      <w:lvlJc w:val="left"/>
      <w:pPr>
        <w:ind w:left="2226" w:hanging="360"/>
      </w:pPr>
    </w:lvl>
    <w:lvl w:ilvl="7">
      <w:start w:val="1"/>
      <w:numFmt w:val="lowerLetter"/>
      <w:lvlText w:val="%8."/>
      <w:lvlJc w:val="left"/>
      <w:pPr>
        <w:ind w:left="2946" w:hanging="360"/>
      </w:pPr>
    </w:lvl>
    <w:lvl w:ilvl="8">
      <w:start w:val="1"/>
      <w:numFmt w:val="lowerRoman"/>
      <w:lvlText w:val="%9."/>
      <w:lvlJc w:val="right"/>
      <w:pPr>
        <w:ind w:left="3666" w:hanging="180"/>
      </w:pPr>
    </w:lvl>
  </w:abstractNum>
  <w:abstractNum w:abstractNumId="153">
    <w:nsid w:val="5FA87065"/>
    <w:multiLevelType w:val="hybridMultilevel"/>
    <w:tmpl w:val="638A05FA"/>
    <w:lvl w:ilvl="0" w:tplc="9C3C2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23D029A"/>
    <w:multiLevelType w:val="multilevel"/>
    <w:tmpl w:val="045233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9BB0580"/>
    <w:multiLevelType w:val="hybridMultilevel"/>
    <w:tmpl w:val="4230A566"/>
    <w:lvl w:ilvl="0" w:tplc="EE42F5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84" w:hanging="360"/>
      </w:pPr>
    </w:lvl>
    <w:lvl w:ilvl="2" w:tplc="0415001B" w:tentative="1">
      <w:start w:val="1"/>
      <w:numFmt w:val="lowerRoman"/>
      <w:lvlText w:val="%3."/>
      <w:lvlJc w:val="right"/>
      <w:pPr>
        <w:ind w:left="-664" w:hanging="180"/>
      </w:pPr>
    </w:lvl>
    <w:lvl w:ilvl="3" w:tplc="0415000F" w:tentative="1">
      <w:start w:val="1"/>
      <w:numFmt w:val="decimal"/>
      <w:lvlText w:val="%4."/>
      <w:lvlJc w:val="left"/>
      <w:pPr>
        <w:ind w:left="56" w:hanging="360"/>
      </w:pPr>
    </w:lvl>
    <w:lvl w:ilvl="4" w:tplc="04150019" w:tentative="1">
      <w:start w:val="1"/>
      <w:numFmt w:val="lowerLetter"/>
      <w:lvlText w:val="%5."/>
      <w:lvlJc w:val="left"/>
      <w:pPr>
        <w:ind w:left="776" w:hanging="360"/>
      </w:pPr>
    </w:lvl>
    <w:lvl w:ilvl="5" w:tplc="0415001B" w:tentative="1">
      <w:start w:val="1"/>
      <w:numFmt w:val="lowerRoman"/>
      <w:lvlText w:val="%6."/>
      <w:lvlJc w:val="right"/>
      <w:pPr>
        <w:ind w:left="1496" w:hanging="180"/>
      </w:pPr>
    </w:lvl>
    <w:lvl w:ilvl="6" w:tplc="0415000F" w:tentative="1">
      <w:start w:val="1"/>
      <w:numFmt w:val="decimal"/>
      <w:lvlText w:val="%7."/>
      <w:lvlJc w:val="left"/>
      <w:pPr>
        <w:ind w:left="2216" w:hanging="360"/>
      </w:pPr>
    </w:lvl>
    <w:lvl w:ilvl="7" w:tplc="04150019" w:tentative="1">
      <w:start w:val="1"/>
      <w:numFmt w:val="lowerLetter"/>
      <w:lvlText w:val="%8."/>
      <w:lvlJc w:val="left"/>
      <w:pPr>
        <w:ind w:left="2936" w:hanging="360"/>
      </w:pPr>
    </w:lvl>
    <w:lvl w:ilvl="8" w:tplc="0415001B" w:tentative="1">
      <w:start w:val="1"/>
      <w:numFmt w:val="lowerRoman"/>
      <w:lvlText w:val="%9."/>
      <w:lvlJc w:val="right"/>
      <w:pPr>
        <w:ind w:left="3656" w:hanging="180"/>
      </w:pPr>
    </w:lvl>
  </w:abstractNum>
  <w:abstractNum w:abstractNumId="156">
    <w:nsid w:val="6E807DFE"/>
    <w:multiLevelType w:val="multilevel"/>
    <w:tmpl w:val="AE7689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FCA55E8"/>
    <w:multiLevelType w:val="multilevel"/>
    <w:tmpl w:val="EE0E2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8">
    <w:nsid w:val="719A6DEB"/>
    <w:multiLevelType w:val="hybridMultilevel"/>
    <w:tmpl w:val="25C8D190"/>
    <w:lvl w:ilvl="0" w:tplc="12BAE99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77AC5632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79FC7973"/>
    <w:multiLevelType w:val="multilevel"/>
    <w:tmpl w:val="24C84FBC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62">
    <w:nsid w:val="7CA2377D"/>
    <w:multiLevelType w:val="multilevel"/>
    <w:tmpl w:val="FDBCB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62"/>
  </w:num>
  <w:num w:numId="3">
    <w:abstractNumId w:val="89"/>
  </w:num>
  <w:num w:numId="4">
    <w:abstractNumId w:val="90"/>
  </w:num>
  <w:num w:numId="5">
    <w:abstractNumId w:val="113"/>
  </w:num>
  <w:num w:numId="6">
    <w:abstractNumId w:val="125"/>
  </w:num>
  <w:num w:numId="7">
    <w:abstractNumId w:val="150"/>
    <w:lvlOverride w:ilvl="0">
      <w:startOverride w:val="1"/>
    </w:lvlOverride>
  </w:num>
  <w:num w:numId="8">
    <w:abstractNumId w:val="150"/>
  </w:num>
  <w:num w:numId="9">
    <w:abstractNumId w:val="105"/>
  </w:num>
  <w:num w:numId="10">
    <w:abstractNumId w:val="145"/>
  </w:num>
  <w:num w:numId="11">
    <w:abstractNumId w:val="112"/>
  </w:num>
  <w:num w:numId="12">
    <w:abstractNumId w:val="144"/>
  </w:num>
  <w:num w:numId="13">
    <w:abstractNumId w:val="155"/>
  </w:num>
  <w:num w:numId="14">
    <w:abstractNumId w:val="131"/>
  </w:num>
  <w:num w:numId="15">
    <w:abstractNumId w:val="126"/>
  </w:num>
  <w:num w:numId="16">
    <w:abstractNumId w:val="123"/>
  </w:num>
  <w:num w:numId="17">
    <w:abstractNumId w:val="160"/>
  </w:num>
  <w:num w:numId="18">
    <w:abstractNumId w:val="130"/>
  </w:num>
  <w:num w:numId="19">
    <w:abstractNumId w:val="134"/>
  </w:num>
  <w:num w:numId="20">
    <w:abstractNumId w:val="122"/>
  </w:num>
  <w:num w:numId="21">
    <w:abstractNumId w:val="106"/>
  </w:num>
  <w:num w:numId="22">
    <w:abstractNumId w:val="139"/>
  </w:num>
  <w:num w:numId="23">
    <w:abstractNumId w:val="117"/>
  </w:num>
  <w:num w:numId="24">
    <w:abstractNumId w:val="121"/>
  </w:num>
  <w:num w:numId="25">
    <w:abstractNumId w:val="132"/>
  </w:num>
  <w:num w:numId="26">
    <w:abstractNumId w:val="100"/>
  </w:num>
  <w:num w:numId="27">
    <w:abstractNumId w:val="108"/>
  </w:num>
  <w:num w:numId="28">
    <w:abstractNumId w:val="156"/>
  </w:num>
  <w:num w:numId="29">
    <w:abstractNumId w:val="151"/>
  </w:num>
  <w:num w:numId="30">
    <w:abstractNumId w:val="158"/>
  </w:num>
  <w:num w:numId="31">
    <w:abstractNumId w:val="149"/>
  </w:num>
  <w:num w:numId="32">
    <w:abstractNumId w:val="104"/>
  </w:num>
  <w:num w:numId="33">
    <w:abstractNumId w:val="124"/>
  </w:num>
  <w:num w:numId="34">
    <w:abstractNumId w:val="127"/>
  </w:num>
  <w:num w:numId="35">
    <w:abstractNumId w:val="118"/>
  </w:num>
  <w:num w:numId="36">
    <w:abstractNumId w:val="119"/>
  </w:num>
  <w:num w:numId="37">
    <w:abstractNumId w:val="115"/>
  </w:num>
  <w:num w:numId="38">
    <w:abstractNumId w:val="154"/>
  </w:num>
  <w:num w:numId="39">
    <w:abstractNumId w:val="109"/>
  </w:num>
  <w:num w:numId="40">
    <w:abstractNumId w:val="141"/>
  </w:num>
  <w:num w:numId="41">
    <w:abstractNumId w:val="107"/>
  </w:num>
  <w:num w:numId="42">
    <w:abstractNumId w:val="135"/>
  </w:num>
  <w:num w:numId="43">
    <w:abstractNumId w:val="157"/>
  </w:num>
  <w:num w:numId="44">
    <w:abstractNumId w:val="162"/>
  </w:num>
  <w:num w:numId="45">
    <w:abstractNumId w:val="146"/>
  </w:num>
  <w:num w:numId="46">
    <w:abstractNumId w:val="136"/>
  </w:num>
  <w:num w:numId="47">
    <w:abstractNumId w:val="152"/>
  </w:num>
  <w:num w:numId="48">
    <w:abstractNumId w:val="140"/>
  </w:num>
  <w:num w:numId="49">
    <w:abstractNumId w:val="103"/>
  </w:num>
  <w:num w:numId="50">
    <w:abstractNumId w:val="102"/>
  </w:num>
  <w:num w:numId="51">
    <w:abstractNumId w:val="161"/>
  </w:num>
  <w:num w:numId="52">
    <w:abstractNumId w:val="114"/>
  </w:num>
  <w:num w:numId="53">
    <w:abstractNumId w:val="143"/>
  </w:num>
  <w:num w:numId="54">
    <w:abstractNumId w:val="128"/>
  </w:num>
  <w:num w:numId="55">
    <w:abstractNumId w:val="137"/>
  </w:num>
  <w:num w:numId="56">
    <w:abstractNumId w:val="147"/>
  </w:num>
  <w:num w:numId="57">
    <w:abstractNumId w:val="116"/>
  </w:num>
  <w:num w:numId="58">
    <w:abstractNumId w:val="111"/>
  </w:num>
  <w:num w:numId="59">
    <w:abstractNumId w:val="129"/>
  </w:num>
  <w:num w:numId="60">
    <w:abstractNumId w:val="153"/>
  </w:num>
  <w:num w:numId="61">
    <w:abstractNumId w:val="159"/>
  </w:num>
  <w:num w:numId="62">
    <w:abstractNumId w:val="148"/>
  </w:num>
  <w:num w:numId="63">
    <w:abstractNumId w:val="142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0000"/>
  <w:defaultTabStop w:val="255"/>
  <w:hyphenationZone w:val="425"/>
  <w:defaultTableStyle w:val="Normalny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F3EAE"/>
    <w:rsid w:val="000021BF"/>
    <w:rsid w:val="00003FE7"/>
    <w:rsid w:val="000043D1"/>
    <w:rsid w:val="00004C18"/>
    <w:rsid w:val="00006290"/>
    <w:rsid w:val="00006D59"/>
    <w:rsid w:val="00006ED8"/>
    <w:rsid w:val="00007011"/>
    <w:rsid w:val="00010458"/>
    <w:rsid w:val="000110D0"/>
    <w:rsid w:val="00014529"/>
    <w:rsid w:val="000166E1"/>
    <w:rsid w:val="000177C1"/>
    <w:rsid w:val="000227AF"/>
    <w:rsid w:val="000228AB"/>
    <w:rsid w:val="00022FC4"/>
    <w:rsid w:val="00023C4B"/>
    <w:rsid w:val="00023CC4"/>
    <w:rsid w:val="00024E7D"/>
    <w:rsid w:val="00025CAA"/>
    <w:rsid w:val="00025DE8"/>
    <w:rsid w:val="00026A84"/>
    <w:rsid w:val="000271FC"/>
    <w:rsid w:val="00027460"/>
    <w:rsid w:val="0002770E"/>
    <w:rsid w:val="00032BEB"/>
    <w:rsid w:val="000334E7"/>
    <w:rsid w:val="0003405F"/>
    <w:rsid w:val="00035691"/>
    <w:rsid w:val="00035EF0"/>
    <w:rsid w:val="000361AE"/>
    <w:rsid w:val="00036235"/>
    <w:rsid w:val="000365C0"/>
    <w:rsid w:val="000368E0"/>
    <w:rsid w:val="000372DA"/>
    <w:rsid w:val="000374E3"/>
    <w:rsid w:val="00037D55"/>
    <w:rsid w:val="0004010B"/>
    <w:rsid w:val="000405FA"/>
    <w:rsid w:val="00040EB5"/>
    <w:rsid w:val="000415C7"/>
    <w:rsid w:val="00044D9A"/>
    <w:rsid w:val="00045199"/>
    <w:rsid w:val="00045BB1"/>
    <w:rsid w:val="00046ABA"/>
    <w:rsid w:val="000474B5"/>
    <w:rsid w:val="0005086A"/>
    <w:rsid w:val="00050F61"/>
    <w:rsid w:val="00051283"/>
    <w:rsid w:val="00052446"/>
    <w:rsid w:val="0005255B"/>
    <w:rsid w:val="00052A9A"/>
    <w:rsid w:val="00053697"/>
    <w:rsid w:val="00054536"/>
    <w:rsid w:val="00055C3C"/>
    <w:rsid w:val="00057000"/>
    <w:rsid w:val="000575FB"/>
    <w:rsid w:val="000576A5"/>
    <w:rsid w:val="00057DCA"/>
    <w:rsid w:val="00057DE5"/>
    <w:rsid w:val="00060B8F"/>
    <w:rsid w:val="00062FE0"/>
    <w:rsid w:val="00063991"/>
    <w:rsid w:val="0006469B"/>
    <w:rsid w:val="00064EF0"/>
    <w:rsid w:val="000659A6"/>
    <w:rsid w:val="000676E2"/>
    <w:rsid w:val="00067DFE"/>
    <w:rsid w:val="000700EA"/>
    <w:rsid w:val="0007062B"/>
    <w:rsid w:val="00070D85"/>
    <w:rsid w:val="00072024"/>
    <w:rsid w:val="000721FC"/>
    <w:rsid w:val="00072B9B"/>
    <w:rsid w:val="00072EA4"/>
    <w:rsid w:val="0007492F"/>
    <w:rsid w:val="00075614"/>
    <w:rsid w:val="000758DD"/>
    <w:rsid w:val="0007591F"/>
    <w:rsid w:val="000765FC"/>
    <w:rsid w:val="00077992"/>
    <w:rsid w:val="00080D84"/>
    <w:rsid w:val="00081E00"/>
    <w:rsid w:val="00082C5C"/>
    <w:rsid w:val="00083124"/>
    <w:rsid w:val="00083D17"/>
    <w:rsid w:val="00083F9B"/>
    <w:rsid w:val="000842D3"/>
    <w:rsid w:val="00086B45"/>
    <w:rsid w:val="00086C27"/>
    <w:rsid w:val="000915B8"/>
    <w:rsid w:val="000932E2"/>
    <w:rsid w:val="00095696"/>
    <w:rsid w:val="00095916"/>
    <w:rsid w:val="00096CCE"/>
    <w:rsid w:val="00096FED"/>
    <w:rsid w:val="00097101"/>
    <w:rsid w:val="000978A5"/>
    <w:rsid w:val="00097B1E"/>
    <w:rsid w:val="000A2687"/>
    <w:rsid w:val="000A4E16"/>
    <w:rsid w:val="000A53B7"/>
    <w:rsid w:val="000A6869"/>
    <w:rsid w:val="000A6C34"/>
    <w:rsid w:val="000B2D72"/>
    <w:rsid w:val="000B421F"/>
    <w:rsid w:val="000B43A2"/>
    <w:rsid w:val="000B4C8A"/>
    <w:rsid w:val="000B4E13"/>
    <w:rsid w:val="000B51D7"/>
    <w:rsid w:val="000B577E"/>
    <w:rsid w:val="000B646B"/>
    <w:rsid w:val="000B6718"/>
    <w:rsid w:val="000B6B1A"/>
    <w:rsid w:val="000B7203"/>
    <w:rsid w:val="000B725F"/>
    <w:rsid w:val="000B7F44"/>
    <w:rsid w:val="000C0887"/>
    <w:rsid w:val="000C238A"/>
    <w:rsid w:val="000C2982"/>
    <w:rsid w:val="000C2EA4"/>
    <w:rsid w:val="000C317E"/>
    <w:rsid w:val="000C3455"/>
    <w:rsid w:val="000C4003"/>
    <w:rsid w:val="000C45E8"/>
    <w:rsid w:val="000C4812"/>
    <w:rsid w:val="000C506E"/>
    <w:rsid w:val="000C5336"/>
    <w:rsid w:val="000C6B8D"/>
    <w:rsid w:val="000C7AD0"/>
    <w:rsid w:val="000D0773"/>
    <w:rsid w:val="000D1B5C"/>
    <w:rsid w:val="000D1C6D"/>
    <w:rsid w:val="000D1CE9"/>
    <w:rsid w:val="000D22CD"/>
    <w:rsid w:val="000D2E25"/>
    <w:rsid w:val="000D6605"/>
    <w:rsid w:val="000E0EEF"/>
    <w:rsid w:val="000E1274"/>
    <w:rsid w:val="000E62A7"/>
    <w:rsid w:val="000E63EE"/>
    <w:rsid w:val="000E66EE"/>
    <w:rsid w:val="000E7D09"/>
    <w:rsid w:val="000F027F"/>
    <w:rsid w:val="000F039E"/>
    <w:rsid w:val="000F0832"/>
    <w:rsid w:val="000F0C80"/>
    <w:rsid w:val="000F2261"/>
    <w:rsid w:val="000F2AF4"/>
    <w:rsid w:val="000F2EB4"/>
    <w:rsid w:val="000F319F"/>
    <w:rsid w:val="000F4F41"/>
    <w:rsid w:val="000F516A"/>
    <w:rsid w:val="001005B4"/>
    <w:rsid w:val="001028AB"/>
    <w:rsid w:val="00102DDA"/>
    <w:rsid w:val="00102F71"/>
    <w:rsid w:val="001038AC"/>
    <w:rsid w:val="00104537"/>
    <w:rsid w:val="00104E73"/>
    <w:rsid w:val="00105A88"/>
    <w:rsid w:val="00106B91"/>
    <w:rsid w:val="0010745A"/>
    <w:rsid w:val="001116EF"/>
    <w:rsid w:val="00111F1A"/>
    <w:rsid w:val="001147EF"/>
    <w:rsid w:val="001158E0"/>
    <w:rsid w:val="0011667C"/>
    <w:rsid w:val="00116D98"/>
    <w:rsid w:val="00117143"/>
    <w:rsid w:val="00120BBC"/>
    <w:rsid w:val="001226CB"/>
    <w:rsid w:val="001253CF"/>
    <w:rsid w:val="001259C8"/>
    <w:rsid w:val="00126A3F"/>
    <w:rsid w:val="0012713E"/>
    <w:rsid w:val="0012716D"/>
    <w:rsid w:val="001272AB"/>
    <w:rsid w:val="001273CE"/>
    <w:rsid w:val="0013374B"/>
    <w:rsid w:val="001341F3"/>
    <w:rsid w:val="00135207"/>
    <w:rsid w:val="00136FC2"/>
    <w:rsid w:val="0013704A"/>
    <w:rsid w:val="001412E5"/>
    <w:rsid w:val="001437D1"/>
    <w:rsid w:val="00143808"/>
    <w:rsid w:val="001440DB"/>
    <w:rsid w:val="00147DA0"/>
    <w:rsid w:val="0015040A"/>
    <w:rsid w:val="0015047C"/>
    <w:rsid w:val="00150480"/>
    <w:rsid w:val="00150808"/>
    <w:rsid w:val="00150D53"/>
    <w:rsid w:val="001514DB"/>
    <w:rsid w:val="00152005"/>
    <w:rsid w:val="00153409"/>
    <w:rsid w:val="00154694"/>
    <w:rsid w:val="0015520D"/>
    <w:rsid w:val="0015657D"/>
    <w:rsid w:val="00161378"/>
    <w:rsid w:val="00161B05"/>
    <w:rsid w:val="00162291"/>
    <w:rsid w:val="0016325B"/>
    <w:rsid w:val="00164330"/>
    <w:rsid w:val="001652F0"/>
    <w:rsid w:val="00165459"/>
    <w:rsid w:val="001657A7"/>
    <w:rsid w:val="00166600"/>
    <w:rsid w:val="001708AE"/>
    <w:rsid w:val="00170D0A"/>
    <w:rsid w:val="00171400"/>
    <w:rsid w:val="00172731"/>
    <w:rsid w:val="00173906"/>
    <w:rsid w:val="001739D6"/>
    <w:rsid w:val="001744AD"/>
    <w:rsid w:val="001760EE"/>
    <w:rsid w:val="00176C7B"/>
    <w:rsid w:val="001812A5"/>
    <w:rsid w:val="001819FA"/>
    <w:rsid w:val="00181EBB"/>
    <w:rsid w:val="00182648"/>
    <w:rsid w:val="001826E6"/>
    <w:rsid w:val="00182B95"/>
    <w:rsid w:val="001836E2"/>
    <w:rsid w:val="001845DC"/>
    <w:rsid w:val="00186872"/>
    <w:rsid w:val="00186C46"/>
    <w:rsid w:val="00186F04"/>
    <w:rsid w:val="00190234"/>
    <w:rsid w:val="0019176D"/>
    <w:rsid w:val="00192696"/>
    <w:rsid w:val="0019323C"/>
    <w:rsid w:val="00194404"/>
    <w:rsid w:val="00194B12"/>
    <w:rsid w:val="00196F5E"/>
    <w:rsid w:val="001975C8"/>
    <w:rsid w:val="001976DD"/>
    <w:rsid w:val="00197B5C"/>
    <w:rsid w:val="001A00DE"/>
    <w:rsid w:val="001A04ED"/>
    <w:rsid w:val="001A1863"/>
    <w:rsid w:val="001A1BE5"/>
    <w:rsid w:val="001A3E14"/>
    <w:rsid w:val="001A4B16"/>
    <w:rsid w:val="001A503B"/>
    <w:rsid w:val="001A7147"/>
    <w:rsid w:val="001A770E"/>
    <w:rsid w:val="001A7F16"/>
    <w:rsid w:val="001B0470"/>
    <w:rsid w:val="001B0D9A"/>
    <w:rsid w:val="001B12DF"/>
    <w:rsid w:val="001B1877"/>
    <w:rsid w:val="001B229C"/>
    <w:rsid w:val="001B252E"/>
    <w:rsid w:val="001B2B01"/>
    <w:rsid w:val="001B2F88"/>
    <w:rsid w:val="001B4685"/>
    <w:rsid w:val="001B68BB"/>
    <w:rsid w:val="001B7037"/>
    <w:rsid w:val="001C04E6"/>
    <w:rsid w:val="001C1B68"/>
    <w:rsid w:val="001C3088"/>
    <w:rsid w:val="001C321E"/>
    <w:rsid w:val="001C3228"/>
    <w:rsid w:val="001C3680"/>
    <w:rsid w:val="001C39DE"/>
    <w:rsid w:val="001C489A"/>
    <w:rsid w:val="001C529A"/>
    <w:rsid w:val="001C56CF"/>
    <w:rsid w:val="001C6170"/>
    <w:rsid w:val="001C636F"/>
    <w:rsid w:val="001C6AC6"/>
    <w:rsid w:val="001C70A7"/>
    <w:rsid w:val="001C71C1"/>
    <w:rsid w:val="001C7F93"/>
    <w:rsid w:val="001C7FDD"/>
    <w:rsid w:val="001D1EC0"/>
    <w:rsid w:val="001D203C"/>
    <w:rsid w:val="001D21E1"/>
    <w:rsid w:val="001D227A"/>
    <w:rsid w:val="001D2289"/>
    <w:rsid w:val="001D2A81"/>
    <w:rsid w:val="001D2D06"/>
    <w:rsid w:val="001D3538"/>
    <w:rsid w:val="001D400B"/>
    <w:rsid w:val="001D4073"/>
    <w:rsid w:val="001D485E"/>
    <w:rsid w:val="001D4C61"/>
    <w:rsid w:val="001D4DE5"/>
    <w:rsid w:val="001D58AD"/>
    <w:rsid w:val="001D6284"/>
    <w:rsid w:val="001D6568"/>
    <w:rsid w:val="001D7CDE"/>
    <w:rsid w:val="001E00F4"/>
    <w:rsid w:val="001E01F3"/>
    <w:rsid w:val="001E1663"/>
    <w:rsid w:val="001E509D"/>
    <w:rsid w:val="001E5BCB"/>
    <w:rsid w:val="001E7A57"/>
    <w:rsid w:val="001F012D"/>
    <w:rsid w:val="001F4124"/>
    <w:rsid w:val="001F50F4"/>
    <w:rsid w:val="001F5DD7"/>
    <w:rsid w:val="001F7E43"/>
    <w:rsid w:val="00202ADE"/>
    <w:rsid w:val="00204762"/>
    <w:rsid w:val="00204FE9"/>
    <w:rsid w:val="0020520D"/>
    <w:rsid w:val="00210A31"/>
    <w:rsid w:val="00210E07"/>
    <w:rsid w:val="00212193"/>
    <w:rsid w:val="002122E0"/>
    <w:rsid w:val="00212E73"/>
    <w:rsid w:val="00213CA0"/>
    <w:rsid w:val="00213F46"/>
    <w:rsid w:val="00213F67"/>
    <w:rsid w:val="0021644F"/>
    <w:rsid w:val="00216978"/>
    <w:rsid w:val="00216E4B"/>
    <w:rsid w:val="002207D5"/>
    <w:rsid w:val="0022242F"/>
    <w:rsid w:val="00222C72"/>
    <w:rsid w:val="00223AFB"/>
    <w:rsid w:val="00223F14"/>
    <w:rsid w:val="0022410E"/>
    <w:rsid w:val="00224DD2"/>
    <w:rsid w:val="00225226"/>
    <w:rsid w:val="00225A69"/>
    <w:rsid w:val="00227646"/>
    <w:rsid w:val="002277A6"/>
    <w:rsid w:val="00227F04"/>
    <w:rsid w:val="00232018"/>
    <w:rsid w:val="00234F58"/>
    <w:rsid w:val="002354EB"/>
    <w:rsid w:val="00236002"/>
    <w:rsid w:val="00237799"/>
    <w:rsid w:val="00237B0D"/>
    <w:rsid w:val="00240CEF"/>
    <w:rsid w:val="00243373"/>
    <w:rsid w:val="002461D0"/>
    <w:rsid w:val="002471B6"/>
    <w:rsid w:val="002478ED"/>
    <w:rsid w:val="002505A9"/>
    <w:rsid w:val="00250B0D"/>
    <w:rsid w:val="00252180"/>
    <w:rsid w:val="00252783"/>
    <w:rsid w:val="002540DC"/>
    <w:rsid w:val="0025444B"/>
    <w:rsid w:val="002546CA"/>
    <w:rsid w:val="0025578F"/>
    <w:rsid w:val="002568A1"/>
    <w:rsid w:val="002576B4"/>
    <w:rsid w:val="00257E44"/>
    <w:rsid w:val="00260CD2"/>
    <w:rsid w:val="00260D02"/>
    <w:rsid w:val="00261114"/>
    <w:rsid w:val="002618DA"/>
    <w:rsid w:val="00262894"/>
    <w:rsid w:val="00264655"/>
    <w:rsid w:val="00266538"/>
    <w:rsid w:val="00266901"/>
    <w:rsid w:val="002679C3"/>
    <w:rsid w:val="002700A0"/>
    <w:rsid w:val="0027103B"/>
    <w:rsid w:val="00271525"/>
    <w:rsid w:val="00273C12"/>
    <w:rsid w:val="00274608"/>
    <w:rsid w:val="00275473"/>
    <w:rsid w:val="0027583C"/>
    <w:rsid w:val="0027603A"/>
    <w:rsid w:val="00277416"/>
    <w:rsid w:val="00277EF9"/>
    <w:rsid w:val="00281758"/>
    <w:rsid w:val="00284C25"/>
    <w:rsid w:val="002854CC"/>
    <w:rsid w:val="00285D72"/>
    <w:rsid w:val="00287C2A"/>
    <w:rsid w:val="00290522"/>
    <w:rsid w:val="0029181C"/>
    <w:rsid w:val="00291859"/>
    <w:rsid w:val="002927FA"/>
    <w:rsid w:val="00292FD0"/>
    <w:rsid w:val="002932F2"/>
    <w:rsid w:val="00293C81"/>
    <w:rsid w:val="00293FD1"/>
    <w:rsid w:val="00294F1B"/>
    <w:rsid w:val="00297440"/>
    <w:rsid w:val="002A02BA"/>
    <w:rsid w:val="002A06F2"/>
    <w:rsid w:val="002A2237"/>
    <w:rsid w:val="002A23C2"/>
    <w:rsid w:val="002A3257"/>
    <w:rsid w:val="002A368C"/>
    <w:rsid w:val="002A448A"/>
    <w:rsid w:val="002A6C14"/>
    <w:rsid w:val="002A71EB"/>
    <w:rsid w:val="002A74B9"/>
    <w:rsid w:val="002B0631"/>
    <w:rsid w:val="002B0FCF"/>
    <w:rsid w:val="002B1C42"/>
    <w:rsid w:val="002B2B7B"/>
    <w:rsid w:val="002B2B81"/>
    <w:rsid w:val="002B2E7F"/>
    <w:rsid w:val="002B6501"/>
    <w:rsid w:val="002C0E61"/>
    <w:rsid w:val="002C23E6"/>
    <w:rsid w:val="002C30CC"/>
    <w:rsid w:val="002C42D5"/>
    <w:rsid w:val="002C4BEC"/>
    <w:rsid w:val="002C4F4F"/>
    <w:rsid w:val="002C5254"/>
    <w:rsid w:val="002C548B"/>
    <w:rsid w:val="002C5D23"/>
    <w:rsid w:val="002C6F88"/>
    <w:rsid w:val="002D122D"/>
    <w:rsid w:val="002D236A"/>
    <w:rsid w:val="002D6FE3"/>
    <w:rsid w:val="002D702C"/>
    <w:rsid w:val="002D73F9"/>
    <w:rsid w:val="002E107E"/>
    <w:rsid w:val="002E1AAD"/>
    <w:rsid w:val="002E2A59"/>
    <w:rsid w:val="002E2AE4"/>
    <w:rsid w:val="002E2CAD"/>
    <w:rsid w:val="002E3CD8"/>
    <w:rsid w:val="002E4904"/>
    <w:rsid w:val="002E631A"/>
    <w:rsid w:val="002F156F"/>
    <w:rsid w:val="002F1658"/>
    <w:rsid w:val="002F2E76"/>
    <w:rsid w:val="002F33E2"/>
    <w:rsid w:val="002F40D0"/>
    <w:rsid w:val="002F4475"/>
    <w:rsid w:val="002F4D5A"/>
    <w:rsid w:val="002F77CD"/>
    <w:rsid w:val="002F7920"/>
    <w:rsid w:val="00300B21"/>
    <w:rsid w:val="0030136E"/>
    <w:rsid w:val="00301553"/>
    <w:rsid w:val="00301CC2"/>
    <w:rsid w:val="00302722"/>
    <w:rsid w:val="00304556"/>
    <w:rsid w:val="00310219"/>
    <w:rsid w:val="00312625"/>
    <w:rsid w:val="003127DE"/>
    <w:rsid w:val="00314A53"/>
    <w:rsid w:val="00314B93"/>
    <w:rsid w:val="00317C33"/>
    <w:rsid w:val="00321351"/>
    <w:rsid w:val="00321C35"/>
    <w:rsid w:val="00322D67"/>
    <w:rsid w:val="00324615"/>
    <w:rsid w:val="003246BE"/>
    <w:rsid w:val="00327FBE"/>
    <w:rsid w:val="00331579"/>
    <w:rsid w:val="003326B6"/>
    <w:rsid w:val="0033464C"/>
    <w:rsid w:val="00334CA0"/>
    <w:rsid w:val="00340101"/>
    <w:rsid w:val="0034021B"/>
    <w:rsid w:val="003402AD"/>
    <w:rsid w:val="003466B3"/>
    <w:rsid w:val="00346776"/>
    <w:rsid w:val="003470CE"/>
    <w:rsid w:val="00347573"/>
    <w:rsid w:val="003512C1"/>
    <w:rsid w:val="003520BA"/>
    <w:rsid w:val="00352340"/>
    <w:rsid w:val="00352501"/>
    <w:rsid w:val="00352E5E"/>
    <w:rsid w:val="00354862"/>
    <w:rsid w:val="0035626A"/>
    <w:rsid w:val="003567A0"/>
    <w:rsid w:val="003569A6"/>
    <w:rsid w:val="00356E9F"/>
    <w:rsid w:val="003575D2"/>
    <w:rsid w:val="00357E1A"/>
    <w:rsid w:val="003606C7"/>
    <w:rsid w:val="003610C0"/>
    <w:rsid w:val="00361681"/>
    <w:rsid w:val="003629D8"/>
    <w:rsid w:val="00363CA5"/>
    <w:rsid w:val="003711F5"/>
    <w:rsid w:val="003712A0"/>
    <w:rsid w:val="00371542"/>
    <w:rsid w:val="00371B5E"/>
    <w:rsid w:val="00372759"/>
    <w:rsid w:val="00374150"/>
    <w:rsid w:val="00374EE0"/>
    <w:rsid w:val="00376289"/>
    <w:rsid w:val="00382468"/>
    <w:rsid w:val="00383F61"/>
    <w:rsid w:val="00383FA9"/>
    <w:rsid w:val="0038491C"/>
    <w:rsid w:val="003879ED"/>
    <w:rsid w:val="0039007E"/>
    <w:rsid w:val="003906CF"/>
    <w:rsid w:val="00391DD0"/>
    <w:rsid w:val="00392601"/>
    <w:rsid w:val="003930BC"/>
    <w:rsid w:val="003930FA"/>
    <w:rsid w:val="003961F8"/>
    <w:rsid w:val="00396235"/>
    <w:rsid w:val="003A1F9F"/>
    <w:rsid w:val="003A289D"/>
    <w:rsid w:val="003A4FD5"/>
    <w:rsid w:val="003B075E"/>
    <w:rsid w:val="003B22B1"/>
    <w:rsid w:val="003B2493"/>
    <w:rsid w:val="003B26AC"/>
    <w:rsid w:val="003B2DAB"/>
    <w:rsid w:val="003B310A"/>
    <w:rsid w:val="003B3FE8"/>
    <w:rsid w:val="003B47F6"/>
    <w:rsid w:val="003B496C"/>
    <w:rsid w:val="003B4B03"/>
    <w:rsid w:val="003C19C0"/>
    <w:rsid w:val="003C306C"/>
    <w:rsid w:val="003C448E"/>
    <w:rsid w:val="003C504F"/>
    <w:rsid w:val="003C6B24"/>
    <w:rsid w:val="003D0992"/>
    <w:rsid w:val="003D1D56"/>
    <w:rsid w:val="003D2FCF"/>
    <w:rsid w:val="003D3B98"/>
    <w:rsid w:val="003D4C5B"/>
    <w:rsid w:val="003D6195"/>
    <w:rsid w:val="003D6583"/>
    <w:rsid w:val="003D7DD2"/>
    <w:rsid w:val="003E14A0"/>
    <w:rsid w:val="003E2140"/>
    <w:rsid w:val="003E24B7"/>
    <w:rsid w:val="003E27B2"/>
    <w:rsid w:val="003E33AD"/>
    <w:rsid w:val="003E35E2"/>
    <w:rsid w:val="003E4001"/>
    <w:rsid w:val="003E4CD3"/>
    <w:rsid w:val="003E5E17"/>
    <w:rsid w:val="003E600E"/>
    <w:rsid w:val="003E69CE"/>
    <w:rsid w:val="003E7E06"/>
    <w:rsid w:val="003E7F4B"/>
    <w:rsid w:val="003F1258"/>
    <w:rsid w:val="003F195D"/>
    <w:rsid w:val="003F1ACF"/>
    <w:rsid w:val="003F1ADD"/>
    <w:rsid w:val="003F4ECB"/>
    <w:rsid w:val="003F63F4"/>
    <w:rsid w:val="00400E2C"/>
    <w:rsid w:val="00401066"/>
    <w:rsid w:val="00401645"/>
    <w:rsid w:val="00401C9C"/>
    <w:rsid w:val="004027D1"/>
    <w:rsid w:val="00403423"/>
    <w:rsid w:val="004038AA"/>
    <w:rsid w:val="00403DFC"/>
    <w:rsid w:val="0040463D"/>
    <w:rsid w:val="00406CC3"/>
    <w:rsid w:val="004076D4"/>
    <w:rsid w:val="00410502"/>
    <w:rsid w:val="00410BEE"/>
    <w:rsid w:val="00410F53"/>
    <w:rsid w:val="00411060"/>
    <w:rsid w:val="004125BE"/>
    <w:rsid w:val="004134C4"/>
    <w:rsid w:val="0041400A"/>
    <w:rsid w:val="00414C1C"/>
    <w:rsid w:val="004150A1"/>
    <w:rsid w:val="0041591F"/>
    <w:rsid w:val="004162BA"/>
    <w:rsid w:val="00416AFA"/>
    <w:rsid w:val="00416CF5"/>
    <w:rsid w:val="00416DB2"/>
    <w:rsid w:val="004178BC"/>
    <w:rsid w:val="00420A4E"/>
    <w:rsid w:val="00420C93"/>
    <w:rsid w:val="00420CBB"/>
    <w:rsid w:val="0042147A"/>
    <w:rsid w:val="00421FB0"/>
    <w:rsid w:val="004234F5"/>
    <w:rsid w:val="00423732"/>
    <w:rsid w:val="00425AD7"/>
    <w:rsid w:val="00425B61"/>
    <w:rsid w:val="00432CD1"/>
    <w:rsid w:val="0043305D"/>
    <w:rsid w:val="00433193"/>
    <w:rsid w:val="00434542"/>
    <w:rsid w:val="00434C2D"/>
    <w:rsid w:val="00435792"/>
    <w:rsid w:val="00436D98"/>
    <w:rsid w:val="00440BF2"/>
    <w:rsid w:val="00441B23"/>
    <w:rsid w:val="0044286A"/>
    <w:rsid w:val="00442E56"/>
    <w:rsid w:val="004435DF"/>
    <w:rsid w:val="0044373C"/>
    <w:rsid w:val="00443DDA"/>
    <w:rsid w:val="00444AD7"/>
    <w:rsid w:val="00445EBB"/>
    <w:rsid w:val="00447972"/>
    <w:rsid w:val="00447F30"/>
    <w:rsid w:val="00450C55"/>
    <w:rsid w:val="00450D7B"/>
    <w:rsid w:val="00451619"/>
    <w:rsid w:val="0045338A"/>
    <w:rsid w:val="0046163E"/>
    <w:rsid w:val="0046226F"/>
    <w:rsid w:val="00462A3A"/>
    <w:rsid w:val="00463306"/>
    <w:rsid w:val="004633FC"/>
    <w:rsid w:val="0046375E"/>
    <w:rsid w:val="00463C2D"/>
    <w:rsid w:val="004640F0"/>
    <w:rsid w:val="00465107"/>
    <w:rsid w:val="004718DC"/>
    <w:rsid w:val="00472D8C"/>
    <w:rsid w:val="0047353E"/>
    <w:rsid w:val="00474156"/>
    <w:rsid w:val="00474493"/>
    <w:rsid w:val="00476423"/>
    <w:rsid w:val="00480266"/>
    <w:rsid w:val="00480CE2"/>
    <w:rsid w:val="004816D3"/>
    <w:rsid w:val="0048222E"/>
    <w:rsid w:val="004823FF"/>
    <w:rsid w:val="00483448"/>
    <w:rsid w:val="00483D37"/>
    <w:rsid w:val="00485F93"/>
    <w:rsid w:val="0048726C"/>
    <w:rsid w:val="0048755F"/>
    <w:rsid w:val="0048783B"/>
    <w:rsid w:val="0049030F"/>
    <w:rsid w:val="00490497"/>
    <w:rsid w:val="00490D13"/>
    <w:rsid w:val="00490EB8"/>
    <w:rsid w:val="00491B38"/>
    <w:rsid w:val="00493E48"/>
    <w:rsid w:val="004949F0"/>
    <w:rsid w:val="004969D3"/>
    <w:rsid w:val="00497E74"/>
    <w:rsid w:val="00497F14"/>
    <w:rsid w:val="004A1C33"/>
    <w:rsid w:val="004A2154"/>
    <w:rsid w:val="004A351B"/>
    <w:rsid w:val="004A4677"/>
    <w:rsid w:val="004A5978"/>
    <w:rsid w:val="004A72B9"/>
    <w:rsid w:val="004A7D0E"/>
    <w:rsid w:val="004B04EF"/>
    <w:rsid w:val="004B0858"/>
    <w:rsid w:val="004B0B5B"/>
    <w:rsid w:val="004B10C2"/>
    <w:rsid w:val="004B217B"/>
    <w:rsid w:val="004B249D"/>
    <w:rsid w:val="004B3DFC"/>
    <w:rsid w:val="004B4D40"/>
    <w:rsid w:val="004B4DC5"/>
    <w:rsid w:val="004B4E90"/>
    <w:rsid w:val="004B5052"/>
    <w:rsid w:val="004B5BA8"/>
    <w:rsid w:val="004B5FB0"/>
    <w:rsid w:val="004C0469"/>
    <w:rsid w:val="004C0A28"/>
    <w:rsid w:val="004C19F3"/>
    <w:rsid w:val="004C2437"/>
    <w:rsid w:val="004C316F"/>
    <w:rsid w:val="004C4907"/>
    <w:rsid w:val="004C4DE8"/>
    <w:rsid w:val="004C5055"/>
    <w:rsid w:val="004C54C7"/>
    <w:rsid w:val="004C6407"/>
    <w:rsid w:val="004C67AD"/>
    <w:rsid w:val="004C68A5"/>
    <w:rsid w:val="004C68E9"/>
    <w:rsid w:val="004D061C"/>
    <w:rsid w:val="004D0B5D"/>
    <w:rsid w:val="004D1046"/>
    <w:rsid w:val="004D1CB5"/>
    <w:rsid w:val="004D3B85"/>
    <w:rsid w:val="004D5C46"/>
    <w:rsid w:val="004D66E5"/>
    <w:rsid w:val="004D70A4"/>
    <w:rsid w:val="004D7D97"/>
    <w:rsid w:val="004E2472"/>
    <w:rsid w:val="004E2D3E"/>
    <w:rsid w:val="004E3378"/>
    <w:rsid w:val="004E372B"/>
    <w:rsid w:val="004E3FBA"/>
    <w:rsid w:val="004E4064"/>
    <w:rsid w:val="004E4469"/>
    <w:rsid w:val="004E5A46"/>
    <w:rsid w:val="004E69EC"/>
    <w:rsid w:val="004E79C9"/>
    <w:rsid w:val="004F032A"/>
    <w:rsid w:val="004F0B56"/>
    <w:rsid w:val="004F1C80"/>
    <w:rsid w:val="004F396C"/>
    <w:rsid w:val="004F60E2"/>
    <w:rsid w:val="004F6D07"/>
    <w:rsid w:val="004F6FC8"/>
    <w:rsid w:val="00500EE5"/>
    <w:rsid w:val="00502345"/>
    <w:rsid w:val="0050271F"/>
    <w:rsid w:val="00502D1E"/>
    <w:rsid w:val="00505361"/>
    <w:rsid w:val="005065CD"/>
    <w:rsid w:val="00512747"/>
    <w:rsid w:val="00513244"/>
    <w:rsid w:val="005135F9"/>
    <w:rsid w:val="00514C5A"/>
    <w:rsid w:val="00520842"/>
    <w:rsid w:val="00521EAD"/>
    <w:rsid w:val="00522644"/>
    <w:rsid w:val="00525508"/>
    <w:rsid w:val="00525A72"/>
    <w:rsid w:val="00525D16"/>
    <w:rsid w:val="00525E51"/>
    <w:rsid w:val="00526C2C"/>
    <w:rsid w:val="0052739F"/>
    <w:rsid w:val="00527686"/>
    <w:rsid w:val="00534ACC"/>
    <w:rsid w:val="0053616A"/>
    <w:rsid w:val="0053657A"/>
    <w:rsid w:val="00537651"/>
    <w:rsid w:val="0054021D"/>
    <w:rsid w:val="00541EB2"/>
    <w:rsid w:val="00541F4B"/>
    <w:rsid w:val="00542A7F"/>
    <w:rsid w:val="005445F2"/>
    <w:rsid w:val="00544BB9"/>
    <w:rsid w:val="00544DBD"/>
    <w:rsid w:val="00545E17"/>
    <w:rsid w:val="00546805"/>
    <w:rsid w:val="00546981"/>
    <w:rsid w:val="00547030"/>
    <w:rsid w:val="00547D60"/>
    <w:rsid w:val="00550CBA"/>
    <w:rsid w:val="00551B56"/>
    <w:rsid w:val="005523E5"/>
    <w:rsid w:val="0055320E"/>
    <w:rsid w:val="00553552"/>
    <w:rsid w:val="005548C5"/>
    <w:rsid w:val="00556AB6"/>
    <w:rsid w:val="00556B1E"/>
    <w:rsid w:val="005606EB"/>
    <w:rsid w:val="00562B24"/>
    <w:rsid w:val="00562B45"/>
    <w:rsid w:val="00562E97"/>
    <w:rsid w:val="00563AB7"/>
    <w:rsid w:val="005644CC"/>
    <w:rsid w:val="00564A05"/>
    <w:rsid w:val="00564ABF"/>
    <w:rsid w:val="00565A41"/>
    <w:rsid w:val="00565E4B"/>
    <w:rsid w:val="005661E6"/>
    <w:rsid w:val="00566A25"/>
    <w:rsid w:val="00566B87"/>
    <w:rsid w:val="00567FFC"/>
    <w:rsid w:val="00572299"/>
    <w:rsid w:val="0057279C"/>
    <w:rsid w:val="00572800"/>
    <w:rsid w:val="00573454"/>
    <w:rsid w:val="005741CA"/>
    <w:rsid w:val="00575177"/>
    <w:rsid w:val="00575633"/>
    <w:rsid w:val="005771E6"/>
    <w:rsid w:val="0058335E"/>
    <w:rsid w:val="00583468"/>
    <w:rsid w:val="0058480B"/>
    <w:rsid w:val="0058686D"/>
    <w:rsid w:val="00586B89"/>
    <w:rsid w:val="0058773F"/>
    <w:rsid w:val="00591B5A"/>
    <w:rsid w:val="0059293E"/>
    <w:rsid w:val="00595E94"/>
    <w:rsid w:val="00596733"/>
    <w:rsid w:val="00597599"/>
    <w:rsid w:val="005A001C"/>
    <w:rsid w:val="005A05FE"/>
    <w:rsid w:val="005A0C0E"/>
    <w:rsid w:val="005A0D6E"/>
    <w:rsid w:val="005A0EF5"/>
    <w:rsid w:val="005A1101"/>
    <w:rsid w:val="005A14C6"/>
    <w:rsid w:val="005A1848"/>
    <w:rsid w:val="005A1F1E"/>
    <w:rsid w:val="005A29AF"/>
    <w:rsid w:val="005A3A57"/>
    <w:rsid w:val="005A4B69"/>
    <w:rsid w:val="005A4BF0"/>
    <w:rsid w:val="005A55BF"/>
    <w:rsid w:val="005A5C43"/>
    <w:rsid w:val="005A60BB"/>
    <w:rsid w:val="005A72DD"/>
    <w:rsid w:val="005A77A9"/>
    <w:rsid w:val="005B02BF"/>
    <w:rsid w:val="005B0492"/>
    <w:rsid w:val="005B0908"/>
    <w:rsid w:val="005B0A64"/>
    <w:rsid w:val="005B0B2A"/>
    <w:rsid w:val="005B25B5"/>
    <w:rsid w:val="005B2EF3"/>
    <w:rsid w:val="005B369D"/>
    <w:rsid w:val="005B3D56"/>
    <w:rsid w:val="005B72DC"/>
    <w:rsid w:val="005B7D65"/>
    <w:rsid w:val="005C0398"/>
    <w:rsid w:val="005C09D6"/>
    <w:rsid w:val="005C3F04"/>
    <w:rsid w:val="005C515F"/>
    <w:rsid w:val="005C5222"/>
    <w:rsid w:val="005C639E"/>
    <w:rsid w:val="005C722C"/>
    <w:rsid w:val="005D044A"/>
    <w:rsid w:val="005D07FD"/>
    <w:rsid w:val="005D1C7B"/>
    <w:rsid w:val="005D1DCB"/>
    <w:rsid w:val="005D1E02"/>
    <w:rsid w:val="005D263C"/>
    <w:rsid w:val="005D3124"/>
    <w:rsid w:val="005D42C9"/>
    <w:rsid w:val="005D4886"/>
    <w:rsid w:val="005D52CB"/>
    <w:rsid w:val="005D5820"/>
    <w:rsid w:val="005D717F"/>
    <w:rsid w:val="005D7F1E"/>
    <w:rsid w:val="005E03D7"/>
    <w:rsid w:val="005E1995"/>
    <w:rsid w:val="005E1A83"/>
    <w:rsid w:val="005E2190"/>
    <w:rsid w:val="005E4854"/>
    <w:rsid w:val="005E69AE"/>
    <w:rsid w:val="005E6A72"/>
    <w:rsid w:val="005E7423"/>
    <w:rsid w:val="005F05D9"/>
    <w:rsid w:val="005F1F4E"/>
    <w:rsid w:val="005F3253"/>
    <w:rsid w:val="005F33FD"/>
    <w:rsid w:val="005F3BEC"/>
    <w:rsid w:val="005F4D74"/>
    <w:rsid w:val="005F4E72"/>
    <w:rsid w:val="005F68EE"/>
    <w:rsid w:val="005F799C"/>
    <w:rsid w:val="006013C8"/>
    <w:rsid w:val="00601B13"/>
    <w:rsid w:val="00601D02"/>
    <w:rsid w:val="00605EFA"/>
    <w:rsid w:val="006076D2"/>
    <w:rsid w:val="00607F3D"/>
    <w:rsid w:val="00612AA8"/>
    <w:rsid w:val="0061361C"/>
    <w:rsid w:val="00613E41"/>
    <w:rsid w:val="006142D4"/>
    <w:rsid w:val="00614A9D"/>
    <w:rsid w:val="00614F31"/>
    <w:rsid w:val="00620BE1"/>
    <w:rsid w:val="00621238"/>
    <w:rsid w:val="00623A3E"/>
    <w:rsid w:val="00626A91"/>
    <w:rsid w:val="00627439"/>
    <w:rsid w:val="006312B8"/>
    <w:rsid w:val="00633047"/>
    <w:rsid w:val="00635BB7"/>
    <w:rsid w:val="00635C83"/>
    <w:rsid w:val="006366A7"/>
    <w:rsid w:val="00637A44"/>
    <w:rsid w:val="0064053E"/>
    <w:rsid w:val="006408B2"/>
    <w:rsid w:val="00640A66"/>
    <w:rsid w:val="00642710"/>
    <w:rsid w:val="00642900"/>
    <w:rsid w:val="0064291D"/>
    <w:rsid w:val="00643D46"/>
    <w:rsid w:val="006454E4"/>
    <w:rsid w:val="00646225"/>
    <w:rsid w:val="0064625D"/>
    <w:rsid w:val="0064637E"/>
    <w:rsid w:val="00647BE6"/>
    <w:rsid w:val="00647DCA"/>
    <w:rsid w:val="00647FF5"/>
    <w:rsid w:val="0065313D"/>
    <w:rsid w:val="00655774"/>
    <w:rsid w:val="00655C3A"/>
    <w:rsid w:val="006560EA"/>
    <w:rsid w:val="006568D7"/>
    <w:rsid w:val="00657107"/>
    <w:rsid w:val="006575A5"/>
    <w:rsid w:val="00657785"/>
    <w:rsid w:val="00657C9C"/>
    <w:rsid w:val="00661414"/>
    <w:rsid w:val="0066293A"/>
    <w:rsid w:val="00663F23"/>
    <w:rsid w:val="006649C1"/>
    <w:rsid w:val="0066523D"/>
    <w:rsid w:val="00666BE0"/>
    <w:rsid w:val="0066723E"/>
    <w:rsid w:val="006673FD"/>
    <w:rsid w:val="00671958"/>
    <w:rsid w:val="0067260E"/>
    <w:rsid w:val="00673701"/>
    <w:rsid w:val="00673B23"/>
    <w:rsid w:val="006744B2"/>
    <w:rsid w:val="00675695"/>
    <w:rsid w:val="00675F31"/>
    <w:rsid w:val="0068081D"/>
    <w:rsid w:val="006830B5"/>
    <w:rsid w:val="006842CE"/>
    <w:rsid w:val="00685533"/>
    <w:rsid w:val="00687658"/>
    <w:rsid w:val="00687778"/>
    <w:rsid w:val="00687B10"/>
    <w:rsid w:val="00690411"/>
    <w:rsid w:val="00690B1E"/>
    <w:rsid w:val="00691CC7"/>
    <w:rsid w:val="006920AC"/>
    <w:rsid w:val="006944A4"/>
    <w:rsid w:val="00694B8F"/>
    <w:rsid w:val="006A14CC"/>
    <w:rsid w:val="006A1889"/>
    <w:rsid w:val="006A2170"/>
    <w:rsid w:val="006A5EF8"/>
    <w:rsid w:val="006B168F"/>
    <w:rsid w:val="006B1FB2"/>
    <w:rsid w:val="006B237D"/>
    <w:rsid w:val="006B278E"/>
    <w:rsid w:val="006B6F10"/>
    <w:rsid w:val="006B7336"/>
    <w:rsid w:val="006C0DFD"/>
    <w:rsid w:val="006C23B1"/>
    <w:rsid w:val="006C2E10"/>
    <w:rsid w:val="006C34F4"/>
    <w:rsid w:val="006C3DE7"/>
    <w:rsid w:val="006C4D84"/>
    <w:rsid w:val="006C52D7"/>
    <w:rsid w:val="006C5AA2"/>
    <w:rsid w:val="006D22E9"/>
    <w:rsid w:val="006D3FB5"/>
    <w:rsid w:val="006D501E"/>
    <w:rsid w:val="006D59E6"/>
    <w:rsid w:val="006D61E9"/>
    <w:rsid w:val="006D6F36"/>
    <w:rsid w:val="006D7125"/>
    <w:rsid w:val="006D7CCF"/>
    <w:rsid w:val="006E101F"/>
    <w:rsid w:val="006E1486"/>
    <w:rsid w:val="006E18E8"/>
    <w:rsid w:val="006E3B36"/>
    <w:rsid w:val="006F0B05"/>
    <w:rsid w:val="006F1EC9"/>
    <w:rsid w:val="006F375F"/>
    <w:rsid w:val="006F6C4B"/>
    <w:rsid w:val="006F70B1"/>
    <w:rsid w:val="00700130"/>
    <w:rsid w:val="00700BC5"/>
    <w:rsid w:val="00700FA7"/>
    <w:rsid w:val="00702253"/>
    <w:rsid w:val="00702F6B"/>
    <w:rsid w:val="00703689"/>
    <w:rsid w:val="00703EC6"/>
    <w:rsid w:val="0070401E"/>
    <w:rsid w:val="00704086"/>
    <w:rsid w:val="00706C37"/>
    <w:rsid w:val="00707E30"/>
    <w:rsid w:val="007110C3"/>
    <w:rsid w:val="0071159A"/>
    <w:rsid w:val="007128DC"/>
    <w:rsid w:val="00713005"/>
    <w:rsid w:val="00714A97"/>
    <w:rsid w:val="00720197"/>
    <w:rsid w:val="007220F2"/>
    <w:rsid w:val="0072511E"/>
    <w:rsid w:val="007251B1"/>
    <w:rsid w:val="00725A70"/>
    <w:rsid w:val="00730889"/>
    <w:rsid w:val="007351AA"/>
    <w:rsid w:val="007367F4"/>
    <w:rsid w:val="00737D6B"/>
    <w:rsid w:val="007414F4"/>
    <w:rsid w:val="0074285E"/>
    <w:rsid w:val="0074468C"/>
    <w:rsid w:val="0074521E"/>
    <w:rsid w:val="007453AE"/>
    <w:rsid w:val="007464D0"/>
    <w:rsid w:val="007503DB"/>
    <w:rsid w:val="00751887"/>
    <w:rsid w:val="007519DF"/>
    <w:rsid w:val="00754A0E"/>
    <w:rsid w:val="00754D0E"/>
    <w:rsid w:val="00756417"/>
    <w:rsid w:val="00757D64"/>
    <w:rsid w:val="00760022"/>
    <w:rsid w:val="0076065E"/>
    <w:rsid w:val="00761F63"/>
    <w:rsid w:val="00764D2F"/>
    <w:rsid w:val="00764EFD"/>
    <w:rsid w:val="00770DD1"/>
    <w:rsid w:val="007710E4"/>
    <w:rsid w:val="00771C66"/>
    <w:rsid w:val="00772DC0"/>
    <w:rsid w:val="007738AA"/>
    <w:rsid w:val="00774A38"/>
    <w:rsid w:val="007751E3"/>
    <w:rsid w:val="007764A0"/>
    <w:rsid w:val="00776A2F"/>
    <w:rsid w:val="007774FF"/>
    <w:rsid w:val="00777781"/>
    <w:rsid w:val="00781463"/>
    <w:rsid w:val="007816BE"/>
    <w:rsid w:val="0078212A"/>
    <w:rsid w:val="00782395"/>
    <w:rsid w:val="007832D2"/>
    <w:rsid w:val="00783E0B"/>
    <w:rsid w:val="00783F06"/>
    <w:rsid w:val="0078507B"/>
    <w:rsid w:val="00786582"/>
    <w:rsid w:val="007875F6"/>
    <w:rsid w:val="00787FDB"/>
    <w:rsid w:val="0079134A"/>
    <w:rsid w:val="007925AE"/>
    <w:rsid w:val="00792793"/>
    <w:rsid w:val="0079323C"/>
    <w:rsid w:val="0079354F"/>
    <w:rsid w:val="00794AD3"/>
    <w:rsid w:val="007A072A"/>
    <w:rsid w:val="007A12F5"/>
    <w:rsid w:val="007A2931"/>
    <w:rsid w:val="007A4586"/>
    <w:rsid w:val="007A6BF9"/>
    <w:rsid w:val="007A7027"/>
    <w:rsid w:val="007B04CF"/>
    <w:rsid w:val="007B0D0A"/>
    <w:rsid w:val="007B3482"/>
    <w:rsid w:val="007B353C"/>
    <w:rsid w:val="007B4E0F"/>
    <w:rsid w:val="007B6685"/>
    <w:rsid w:val="007B7821"/>
    <w:rsid w:val="007B785D"/>
    <w:rsid w:val="007B792F"/>
    <w:rsid w:val="007B7BFB"/>
    <w:rsid w:val="007C2679"/>
    <w:rsid w:val="007C26BA"/>
    <w:rsid w:val="007C2DDC"/>
    <w:rsid w:val="007C48EE"/>
    <w:rsid w:val="007C4946"/>
    <w:rsid w:val="007C5CD3"/>
    <w:rsid w:val="007C6BDB"/>
    <w:rsid w:val="007D175A"/>
    <w:rsid w:val="007D33A7"/>
    <w:rsid w:val="007D40E3"/>
    <w:rsid w:val="007D501B"/>
    <w:rsid w:val="007D556D"/>
    <w:rsid w:val="007D5D60"/>
    <w:rsid w:val="007D63F9"/>
    <w:rsid w:val="007E04B9"/>
    <w:rsid w:val="007E18BC"/>
    <w:rsid w:val="007E2220"/>
    <w:rsid w:val="007E2ED3"/>
    <w:rsid w:val="007E368C"/>
    <w:rsid w:val="007E3ADC"/>
    <w:rsid w:val="007E44E7"/>
    <w:rsid w:val="007E7A47"/>
    <w:rsid w:val="007E7B53"/>
    <w:rsid w:val="007F19FB"/>
    <w:rsid w:val="007F1CDD"/>
    <w:rsid w:val="007F46BC"/>
    <w:rsid w:val="007F5EFE"/>
    <w:rsid w:val="007F7C84"/>
    <w:rsid w:val="00802014"/>
    <w:rsid w:val="008040BF"/>
    <w:rsid w:val="008048B7"/>
    <w:rsid w:val="008048FA"/>
    <w:rsid w:val="008055D5"/>
    <w:rsid w:val="0080580E"/>
    <w:rsid w:val="00805A9C"/>
    <w:rsid w:val="00806A86"/>
    <w:rsid w:val="00807CCF"/>
    <w:rsid w:val="00807CE3"/>
    <w:rsid w:val="00807FC7"/>
    <w:rsid w:val="00810BBA"/>
    <w:rsid w:val="00812ACF"/>
    <w:rsid w:val="0081363C"/>
    <w:rsid w:val="00813AB0"/>
    <w:rsid w:val="00813EB7"/>
    <w:rsid w:val="00813F3D"/>
    <w:rsid w:val="00815217"/>
    <w:rsid w:val="008154B3"/>
    <w:rsid w:val="00815B46"/>
    <w:rsid w:val="00815DE6"/>
    <w:rsid w:val="008171EB"/>
    <w:rsid w:val="00820FA3"/>
    <w:rsid w:val="008218F9"/>
    <w:rsid w:val="00822B76"/>
    <w:rsid w:val="00823A84"/>
    <w:rsid w:val="00823C25"/>
    <w:rsid w:val="0082404A"/>
    <w:rsid w:val="0082461F"/>
    <w:rsid w:val="00824D6F"/>
    <w:rsid w:val="00825230"/>
    <w:rsid w:val="008262B6"/>
    <w:rsid w:val="008308DD"/>
    <w:rsid w:val="008309EA"/>
    <w:rsid w:val="0083356C"/>
    <w:rsid w:val="00834E85"/>
    <w:rsid w:val="008357F3"/>
    <w:rsid w:val="00835A42"/>
    <w:rsid w:val="00835C13"/>
    <w:rsid w:val="00836101"/>
    <w:rsid w:val="0083650F"/>
    <w:rsid w:val="0083672C"/>
    <w:rsid w:val="0083752D"/>
    <w:rsid w:val="00837902"/>
    <w:rsid w:val="00840AAF"/>
    <w:rsid w:val="00842395"/>
    <w:rsid w:val="0084423E"/>
    <w:rsid w:val="008446A2"/>
    <w:rsid w:val="00845C97"/>
    <w:rsid w:val="00846063"/>
    <w:rsid w:val="00847B85"/>
    <w:rsid w:val="00851C77"/>
    <w:rsid w:val="00853120"/>
    <w:rsid w:val="008532FC"/>
    <w:rsid w:val="0085393D"/>
    <w:rsid w:val="00853AC5"/>
    <w:rsid w:val="00853C10"/>
    <w:rsid w:val="00854717"/>
    <w:rsid w:val="00854BE9"/>
    <w:rsid w:val="00855E98"/>
    <w:rsid w:val="008568D9"/>
    <w:rsid w:val="00856AE5"/>
    <w:rsid w:val="00860588"/>
    <w:rsid w:val="00860EAC"/>
    <w:rsid w:val="00861C47"/>
    <w:rsid w:val="0086202B"/>
    <w:rsid w:val="00862203"/>
    <w:rsid w:val="008623F5"/>
    <w:rsid w:val="00862517"/>
    <w:rsid w:val="008630F0"/>
    <w:rsid w:val="0086448C"/>
    <w:rsid w:val="00864A2A"/>
    <w:rsid w:val="00866BB8"/>
    <w:rsid w:val="0087274C"/>
    <w:rsid w:val="008727B2"/>
    <w:rsid w:val="00873ABF"/>
    <w:rsid w:val="008740CB"/>
    <w:rsid w:val="00874205"/>
    <w:rsid w:val="00875C6A"/>
    <w:rsid w:val="00875DEB"/>
    <w:rsid w:val="008763E8"/>
    <w:rsid w:val="008767EB"/>
    <w:rsid w:val="008801B7"/>
    <w:rsid w:val="00880EA4"/>
    <w:rsid w:val="00882FD9"/>
    <w:rsid w:val="00885129"/>
    <w:rsid w:val="0088620E"/>
    <w:rsid w:val="00886478"/>
    <w:rsid w:val="008916A7"/>
    <w:rsid w:val="008925B6"/>
    <w:rsid w:val="00892F08"/>
    <w:rsid w:val="00893980"/>
    <w:rsid w:val="00893ABA"/>
    <w:rsid w:val="008A160E"/>
    <w:rsid w:val="008A1931"/>
    <w:rsid w:val="008A1A35"/>
    <w:rsid w:val="008A1A58"/>
    <w:rsid w:val="008A203E"/>
    <w:rsid w:val="008A5700"/>
    <w:rsid w:val="008B28AF"/>
    <w:rsid w:val="008B2AAA"/>
    <w:rsid w:val="008B2F97"/>
    <w:rsid w:val="008B48A5"/>
    <w:rsid w:val="008B6C56"/>
    <w:rsid w:val="008B72FA"/>
    <w:rsid w:val="008B7733"/>
    <w:rsid w:val="008C19CD"/>
    <w:rsid w:val="008C247C"/>
    <w:rsid w:val="008C286E"/>
    <w:rsid w:val="008C2A31"/>
    <w:rsid w:val="008C2B02"/>
    <w:rsid w:val="008C3154"/>
    <w:rsid w:val="008C350F"/>
    <w:rsid w:val="008C37B2"/>
    <w:rsid w:val="008C4AD9"/>
    <w:rsid w:val="008C5D30"/>
    <w:rsid w:val="008C63FC"/>
    <w:rsid w:val="008C6596"/>
    <w:rsid w:val="008C672D"/>
    <w:rsid w:val="008C7AB6"/>
    <w:rsid w:val="008D0E04"/>
    <w:rsid w:val="008D1318"/>
    <w:rsid w:val="008D1472"/>
    <w:rsid w:val="008D19DD"/>
    <w:rsid w:val="008D1BB8"/>
    <w:rsid w:val="008D23A8"/>
    <w:rsid w:val="008D3F87"/>
    <w:rsid w:val="008D42A1"/>
    <w:rsid w:val="008D5C8A"/>
    <w:rsid w:val="008D7558"/>
    <w:rsid w:val="008D7DD0"/>
    <w:rsid w:val="008E08D5"/>
    <w:rsid w:val="008E1CD9"/>
    <w:rsid w:val="008E2324"/>
    <w:rsid w:val="008E2696"/>
    <w:rsid w:val="008E3168"/>
    <w:rsid w:val="008E422F"/>
    <w:rsid w:val="008E51E8"/>
    <w:rsid w:val="008E5A09"/>
    <w:rsid w:val="008E66A0"/>
    <w:rsid w:val="008E70CA"/>
    <w:rsid w:val="008F229F"/>
    <w:rsid w:val="008F3EAE"/>
    <w:rsid w:val="008F4900"/>
    <w:rsid w:val="008F5B7A"/>
    <w:rsid w:val="008F616F"/>
    <w:rsid w:val="009002B2"/>
    <w:rsid w:val="00900999"/>
    <w:rsid w:val="00901D39"/>
    <w:rsid w:val="0090382B"/>
    <w:rsid w:val="00904CAA"/>
    <w:rsid w:val="00912789"/>
    <w:rsid w:val="00912D0E"/>
    <w:rsid w:val="00913F49"/>
    <w:rsid w:val="00914930"/>
    <w:rsid w:val="00915A9F"/>
    <w:rsid w:val="00915E7B"/>
    <w:rsid w:val="0091603C"/>
    <w:rsid w:val="00917357"/>
    <w:rsid w:val="009205D8"/>
    <w:rsid w:val="00920F95"/>
    <w:rsid w:val="0092119D"/>
    <w:rsid w:val="00921F94"/>
    <w:rsid w:val="00922AC0"/>
    <w:rsid w:val="00922AD5"/>
    <w:rsid w:val="0092383E"/>
    <w:rsid w:val="00923D5A"/>
    <w:rsid w:val="009245C8"/>
    <w:rsid w:val="009253FF"/>
    <w:rsid w:val="0092592B"/>
    <w:rsid w:val="0092659A"/>
    <w:rsid w:val="00930F7A"/>
    <w:rsid w:val="00932BED"/>
    <w:rsid w:val="00933630"/>
    <w:rsid w:val="009336C9"/>
    <w:rsid w:val="00933CAE"/>
    <w:rsid w:val="00935D31"/>
    <w:rsid w:val="00935E9A"/>
    <w:rsid w:val="0093690C"/>
    <w:rsid w:val="0093729A"/>
    <w:rsid w:val="009379D5"/>
    <w:rsid w:val="00941151"/>
    <w:rsid w:val="00941F9A"/>
    <w:rsid w:val="009421C5"/>
    <w:rsid w:val="00942AE6"/>
    <w:rsid w:val="00944121"/>
    <w:rsid w:val="0094471F"/>
    <w:rsid w:val="00945AAB"/>
    <w:rsid w:val="00946040"/>
    <w:rsid w:val="00946771"/>
    <w:rsid w:val="00947896"/>
    <w:rsid w:val="00947AAA"/>
    <w:rsid w:val="00947C9A"/>
    <w:rsid w:val="009507C1"/>
    <w:rsid w:val="009508C2"/>
    <w:rsid w:val="00951478"/>
    <w:rsid w:val="009520A0"/>
    <w:rsid w:val="0095323A"/>
    <w:rsid w:val="00953D05"/>
    <w:rsid w:val="0095473F"/>
    <w:rsid w:val="009550A5"/>
    <w:rsid w:val="00955F59"/>
    <w:rsid w:val="00956A02"/>
    <w:rsid w:val="00957288"/>
    <w:rsid w:val="00962A6B"/>
    <w:rsid w:val="00964239"/>
    <w:rsid w:val="00965A5A"/>
    <w:rsid w:val="00967823"/>
    <w:rsid w:val="00967A5E"/>
    <w:rsid w:val="009712DA"/>
    <w:rsid w:val="009713AD"/>
    <w:rsid w:val="00971D7F"/>
    <w:rsid w:val="00972E8B"/>
    <w:rsid w:val="00975D61"/>
    <w:rsid w:val="009771D5"/>
    <w:rsid w:val="009808BD"/>
    <w:rsid w:val="0098136A"/>
    <w:rsid w:val="009831D4"/>
    <w:rsid w:val="00983B37"/>
    <w:rsid w:val="00985E93"/>
    <w:rsid w:val="00985F4D"/>
    <w:rsid w:val="0098630F"/>
    <w:rsid w:val="00986850"/>
    <w:rsid w:val="009871B6"/>
    <w:rsid w:val="0099097C"/>
    <w:rsid w:val="00991E15"/>
    <w:rsid w:val="009930CA"/>
    <w:rsid w:val="009960DD"/>
    <w:rsid w:val="009963A1"/>
    <w:rsid w:val="0099677E"/>
    <w:rsid w:val="00997BFF"/>
    <w:rsid w:val="009A262B"/>
    <w:rsid w:val="009A3043"/>
    <w:rsid w:val="009A50C7"/>
    <w:rsid w:val="009A6DA4"/>
    <w:rsid w:val="009A6DAE"/>
    <w:rsid w:val="009A7584"/>
    <w:rsid w:val="009B0F9D"/>
    <w:rsid w:val="009B1A4A"/>
    <w:rsid w:val="009B344C"/>
    <w:rsid w:val="009B42B7"/>
    <w:rsid w:val="009B4907"/>
    <w:rsid w:val="009B6114"/>
    <w:rsid w:val="009B61A8"/>
    <w:rsid w:val="009C00DA"/>
    <w:rsid w:val="009C07B0"/>
    <w:rsid w:val="009C1CC6"/>
    <w:rsid w:val="009C3647"/>
    <w:rsid w:val="009C39F2"/>
    <w:rsid w:val="009C3CDD"/>
    <w:rsid w:val="009C42BC"/>
    <w:rsid w:val="009C483F"/>
    <w:rsid w:val="009C5F04"/>
    <w:rsid w:val="009C602C"/>
    <w:rsid w:val="009D149B"/>
    <w:rsid w:val="009D1951"/>
    <w:rsid w:val="009D498D"/>
    <w:rsid w:val="009D5DCA"/>
    <w:rsid w:val="009D6568"/>
    <w:rsid w:val="009D6780"/>
    <w:rsid w:val="009D7431"/>
    <w:rsid w:val="009D7C6A"/>
    <w:rsid w:val="009E1B5B"/>
    <w:rsid w:val="009E3706"/>
    <w:rsid w:val="009E3E21"/>
    <w:rsid w:val="009F18C8"/>
    <w:rsid w:val="009F21C0"/>
    <w:rsid w:val="009F29A7"/>
    <w:rsid w:val="009F3184"/>
    <w:rsid w:val="009F5333"/>
    <w:rsid w:val="009F5411"/>
    <w:rsid w:val="009F734F"/>
    <w:rsid w:val="00A000FD"/>
    <w:rsid w:val="00A001B2"/>
    <w:rsid w:val="00A003DA"/>
    <w:rsid w:val="00A00E8B"/>
    <w:rsid w:val="00A01F54"/>
    <w:rsid w:val="00A02221"/>
    <w:rsid w:val="00A02E21"/>
    <w:rsid w:val="00A03C1A"/>
    <w:rsid w:val="00A04BBE"/>
    <w:rsid w:val="00A04C62"/>
    <w:rsid w:val="00A0537E"/>
    <w:rsid w:val="00A05B11"/>
    <w:rsid w:val="00A06BE2"/>
    <w:rsid w:val="00A0774F"/>
    <w:rsid w:val="00A07794"/>
    <w:rsid w:val="00A10BFB"/>
    <w:rsid w:val="00A113CA"/>
    <w:rsid w:val="00A125A0"/>
    <w:rsid w:val="00A13131"/>
    <w:rsid w:val="00A13501"/>
    <w:rsid w:val="00A13F4B"/>
    <w:rsid w:val="00A14815"/>
    <w:rsid w:val="00A1513C"/>
    <w:rsid w:val="00A1547A"/>
    <w:rsid w:val="00A20C16"/>
    <w:rsid w:val="00A215A8"/>
    <w:rsid w:val="00A2177B"/>
    <w:rsid w:val="00A21FEC"/>
    <w:rsid w:val="00A221EB"/>
    <w:rsid w:val="00A25ECB"/>
    <w:rsid w:val="00A264DB"/>
    <w:rsid w:val="00A27E39"/>
    <w:rsid w:val="00A3071A"/>
    <w:rsid w:val="00A30900"/>
    <w:rsid w:val="00A31360"/>
    <w:rsid w:val="00A33B4D"/>
    <w:rsid w:val="00A34971"/>
    <w:rsid w:val="00A349AA"/>
    <w:rsid w:val="00A34A4E"/>
    <w:rsid w:val="00A354DD"/>
    <w:rsid w:val="00A35554"/>
    <w:rsid w:val="00A3639C"/>
    <w:rsid w:val="00A375E0"/>
    <w:rsid w:val="00A4037E"/>
    <w:rsid w:val="00A4325C"/>
    <w:rsid w:val="00A44333"/>
    <w:rsid w:val="00A45CD2"/>
    <w:rsid w:val="00A4644C"/>
    <w:rsid w:val="00A4698F"/>
    <w:rsid w:val="00A47AE6"/>
    <w:rsid w:val="00A50CE6"/>
    <w:rsid w:val="00A50F7C"/>
    <w:rsid w:val="00A5206D"/>
    <w:rsid w:val="00A5370C"/>
    <w:rsid w:val="00A54266"/>
    <w:rsid w:val="00A5435D"/>
    <w:rsid w:val="00A544C9"/>
    <w:rsid w:val="00A5456A"/>
    <w:rsid w:val="00A54F41"/>
    <w:rsid w:val="00A5609D"/>
    <w:rsid w:val="00A609E4"/>
    <w:rsid w:val="00A61328"/>
    <w:rsid w:val="00A61377"/>
    <w:rsid w:val="00A61F6F"/>
    <w:rsid w:val="00A61F72"/>
    <w:rsid w:val="00A627A3"/>
    <w:rsid w:val="00A62B76"/>
    <w:rsid w:val="00A630DD"/>
    <w:rsid w:val="00A70789"/>
    <w:rsid w:val="00A70CAA"/>
    <w:rsid w:val="00A710DE"/>
    <w:rsid w:val="00A7125F"/>
    <w:rsid w:val="00A71422"/>
    <w:rsid w:val="00A726D8"/>
    <w:rsid w:val="00A751C2"/>
    <w:rsid w:val="00A7525B"/>
    <w:rsid w:val="00A75927"/>
    <w:rsid w:val="00A76A96"/>
    <w:rsid w:val="00A76C94"/>
    <w:rsid w:val="00A77CB0"/>
    <w:rsid w:val="00A80C2E"/>
    <w:rsid w:val="00A820F0"/>
    <w:rsid w:val="00A83394"/>
    <w:rsid w:val="00A840E9"/>
    <w:rsid w:val="00A8643B"/>
    <w:rsid w:val="00A87147"/>
    <w:rsid w:val="00A87712"/>
    <w:rsid w:val="00A87B7B"/>
    <w:rsid w:val="00A94FCB"/>
    <w:rsid w:val="00A9522E"/>
    <w:rsid w:val="00AA00B0"/>
    <w:rsid w:val="00AA0FEC"/>
    <w:rsid w:val="00AA1174"/>
    <w:rsid w:val="00AA123A"/>
    <w:rsid w:val="00AA2652"/>
    <w:rsid w:val="00AA4CBA"/>
    <w:rsid w:val="00AA54E1"/>
    <w:rsid w:val="00AA6D0A"/>
    <w:rsid w:val="00AB017B"/>
    <w:rsid w:val="00AB153F"/>
    <w:rsid w:val="00AB2286"/>
    <w:rsid w:val="00AB3F5B"/>
    <w:rsid w:val="00AB5D9D"/>
    <w:rsid w:val="00AB6161"/>
    <w:rsid w:val="00AC2528"/>
    <w:rsid w:val="00AC51AA"/>
    <w:rsid w:val="00AC52EC"/>
    <w:rsid w:val="00AC5AFE"/>
    <w:rsid w:val="00AC5CD6"/>
    <w:rsid w:val="00AC653E"/>
    <w:rsid w:val="00AD2C16"/>
    <w:rsid w:val="00AD370E"/>
    <w:rsid w:val="00AD519D"/>
    <w:rsid w:val="00AD776B"/>
    <w:rsid w:val="00AD7E67"/>
    <w:rsid w:val="00AE0124"/>
    <w:rsid w:val="00AE24B5"/>
    <w:rsid w:val="00AE2872"/>
    <w:rsid w:val="00AE3665"/>
    <w:rsid w:val="00AE3979"/>
    <w:rsid w:val="00AE410C"/>
    <w:rsid w:val="00AE5960"/>
    <w:rsid w:val="00AE5D2C"/>
    <w:rsid w:val="00AE5F82"/>
    <w:rsid w:val="00AE6700"/>
    <w:rsid w:val="00AE6D4E"/>
    <w:rsid w:val="00AF10BB"/>
    <w:rsid w:val="00AF2F40"/>
    <w:rsid w:val="00AF64B2"/>
    <w:rsid w:val="00B00AC4"/>
    <w:rsid w:val="00B01BE9"/>
    <w:rsid w:val="00B0407D"/>
    <w:rsid w:val="00B05BD3"/>
    <w:rsid w:val="00B0762E"/>
    <w:rsid w:val="00B10276"/>
    <w:rsid w:val="00B10FC5"/>
    <w:rsid w:val="00B112C7"/>
    <w:rsid w:val="00B127C2"/>
    <w:rsid w:val="00B13C81"/>
    <w:rsid w:val="00B13CA0"/>
    <w:rsid w:val="00B16C76"/>
    <w:rsid w:val="00B21E34"/>
    <w:rsid w:val="00B22670"/>
    <w:rsid w:val="00B22B84"/>
    <w:rsid w:val="00B231A4"/>
    <w:rsid w:val="00B23F0D"/>
    <w:rsid w:val="00B254DC"/>
    <w:rsid w:val="00B2655F"/>
    <w:rsid w:val="00B32489"/>
    <w:rsid w:val="00B32DAB"/>
    <w:rsid w:val="00B337D2"/>
    <w:rsid w:val="00B343DD"/>
    <w:rsid w:val="00B345A7"/>
    <w:rsid w:val="00B34993"/>
    <w:rsid w:val="00B351C1"/>
    <w:rsid w:val="00B35FBF"/>
    <w:rsid w:val="00B36001"/>
    <w:rsid w:val="00B37F37"/>
    <w:rsid w:val="00B40B47"/>
    <w:rsid w:val="00B40BB4"/>
    <w:rsid w:val="00B41C09"/>
    <w:rsid w:val="00B425D3"/>
    <w:rsid w:val="00B4363F"/>
    <w:rsid w:val="00B45BF5"/>
    <w:rsid w:val="00B45D28"/>
    <w:rsid w:val="00B466EE"/>
    <w:rsid w:val="00B472DD"/>
    <w:rsid w:val="00B477AA"/>
    <w:rsid w:val="00B51049"/>
    <w:rsid w:val="00B51918"/>
    <w:rsid w:val="00B51F8C"/>
    <w:rsid w:val="00B521E2"/>
    <w:rsid w:val="00B5333D"/>
    <w:rsid w:val="00B53EBC"/>
    <w:rsid w:val="00B553D6"/>
    <w:rsid w:val="00B5542C"/>
    <w:rsid w:val="00B5576B"/>
    <w:rsid w:val="00B55D6D"/>
    <w:rsid w:val="00B5745A"/>
    <w:rsid w:val="00B61764"/>
    <w:rsid w:val="00B633A9"/>
    <w:rsid w:val="00B64CE1"/>
    <w:rsid w:val="00B67C10"/>
    <w:rsid w:val="00B71455"/>
    <w:rsid w:val="00B7161D"/>
    <w:rsid w:val="00B71846"/>
    <w:rsid w:val="00B73A2F"/>
    <w:rsid w:val="00B73EFE"/>
    <w:rsid w:val="00B768AC"/>
    <w:rsid w:val="00B77BAE"/>
    <w:rsid w:val="00B816D1"/>
    <w:rsid w:val="00B8385E"/>
    <w:rsid w:val="00B86381"/>
    <w:rsid w:val="00B87428"/>
    <w:rsid w:val="00B90286"/>
    <w:rsid w:val="00B9084F"/>
    <w:rsid w:val="00B91465"/>
    <w:rsid w:val="00B928C6"/>
    <w:rsid w:val="00B934DC"/>
    <w:rsid w:val="00B93554"/>
    <w:rsid w:val="00B936C0"/>
    <w:rsid w:val="00B947FA"/>
    <w:rsid w:val="00B9628D"/>
    <w:rsid w:val="00B969FD"/>
    <w:rsid w:val="00B96BA2"/>
    <w:rsid w:val="00B96F92"/>
    <w:rsid w:val="00BA065F"/>
    <w:rsid w:val="00BA22F5"/>
    <w:rsid w:val="00BA28EE"/>
    <w:rsid w:val="00BB0BBD"/>
    <w:rsid w:val="00BB1857"/>
    <w:rsid w:val="00BB260C"/>
    <w:rsid w:val="00BB2CFB"/>
    <w:rsid w:val="00BB2E23"/>
    <w:rsid w:val="00BB5DDE"/>
    <w:rsid w:val="00BB5DE0"/>
    <w:rsid w:val="00BB616F"/>
    <w:rsid w:val="00BB6D20"/>
    <w:rsid w:val="00BC040F"/>
    <w:rsid w:val="00BC0BBC"/>
    <w:rsid w:val="00BC0FDB"/>
    <w:rsid w:val="00BC1B38"/>
    <w:rsid w:val="00BC1CE6"/>
    <w:rsid w:val="00BC34C7"/>
    <w:rsid w:val="00BD1F6A"/>
    <w:rsid w:val="00BD2B1B"/>
    <w:rsid w:val="00BD3CDC"/>
    <w:rsid w:val="00BD59AD"/>
    <w:rsid w:val="00BD5F94"/>
    <w:rsid w:val="00BE1774"/>
    <w:rsid w:val="00BE26D7"/>
    <w:rsid w:val="00BE381F"/>
    <w:rsid w:val="00BE6357"/>
    <w:rsid w:val="00BF318A"/>
    <w:rsid w:val="00BF3502"/>
    <w:rsid w:val="00BF59F0"/>
    <w:rsid w:val="00C005E6"/>
    <w:rsid w:val="00C01A70"/>
    <w:rsid w:val="00C01F71"/>
    <w:rsid w:val="00C0278E"/>
    <w:rsid w:val="00C02E4A"/>
    <w:rsid w:val="00C0326F"/>
    <w:rsid w:val="00C04471"/>
    <w:rsid w:val="00C0474D"/>
    <w:rsid w:val="00C04B89"/>
    <w:rsid w:val="00C04D03"/>
    <w:rsid w:val="00C066C6"/>
    <w:rsid w:val="00C06973"/>
    <w:rsid w:val="00C079CF"/>
    <w:rsid w:val="00C10CD1"/>
    <w:rsid w:val="00C116C6"/>
    <w:rsid w:val="00C1412B"/>
    <w:rsid w:val="00C151D6"/>
    <w:rsid w:val="00C15887"/>
    <w:rsid w:val="00C16063"/>
    <w:rsid w:val="00C171E5"/>
    <w:rsid w:val="00C208B4"/>
    <w:rsid w:val="00C218E6"/>
    <w:rsid w:val="00C2200A"/>
    <w:rsid w:val="00C23782"/>
    <w:rsid w:val="00C27240"/>
    <w:rsid w:val="00C276F9"/>
    <w:rsid w:val="00C27E71"/>
    <w:rsid w:val="00C30229"/>
    <w:rsid w:val="00C3065F"/>
    <w:rsid w:val="00C30F70"/>
    <w:rsid w:val="00C3197A"/>
    <w:rsid w:val="00C31B62"/>
    <w:rsid w:val="00C32EF6"/>
    <w:rsid w:val="00C32F85"/>
    <w:rsid w:val="00C33CBC"/>
    <w:rsid w:val="00C34525"/>
    <w:rsid w:val="00C410EE"/>
    <w:rsid w:val="00C416CB"/>
    <w:rsid w:val="00C41AD1"/>
    <w:rsid w:val="00C41B66"/>
    <w:rsid w:val="00C420F1"/>
    <w:rsid w:val="00C42FFA"/>
    <w:rsid w:val="00C4411F"/>
    <w:rsid w:val="00C45980"/>
    <w:rsid w:val="00C45D26"/>
    <w:rsid w:val="00C45F93"/>
    <w:rsid w:val="00C46F11"/>
    <w:rsid w:val="00C500B2"/>
    <w:rsid w:val="00C5269E"/>
    <w:rsid w:val="00C5286E"/>
    <w:rsid w:val="00C52AD2"/>
    <w:rsid w:val="00C53870"/>
    <w:rsid w:val="00C539D5"/>
    <w:rsid w:val="00C53BD7"/>
    <w:rsid w:val="00C53E11"/>
    <w:rsid w:val="00C540AB"/>
    <w:rsid w:val="00C546A8"/>
    <w:rsid w:val="00C55030"/>
    <w:rsid w:val="00C56C0D"/>
    <w:rsid w:val="00C609B5"/>
    <w:rsid w:val="00C61556"/>
    <w:rsid w:val="00C63357"/>
    <w:rsid w:val="00C634D3"/>
    <w:rsid w:val="00C63521"/>
    <w:rsid w:val="00C64B14"/>
    <w:rsid w:val="00C65959"/>
    <w:rsid w:val="00C663C4"/>
    <w:rsid w:val="00C67B81"/>
    <w:rsid w:val="00C67FFB"/>
    <w:rsid w:val="00C70229"/>
    <w:rsid w:val="00C71657"/>
    <w:rsid w:val="00C71F48"/>
    <w:rsid w:val="00C72D7C"/>
    <w:rsid w:val="00C73471"/>
    <w:rsid w:val="00C73E5F"/>
    <w:rsid w:val="00C74342"/>
    <w:rsid w:val="00C74BE0"/>
    <w:rsid w:val="00C75E9E"/>
    <w:rsid w:val="00C76C89"/>
    <w:rsid w:val="00C778FC"/>
    <w:rsid w:val="00C811BC"/>
    <w:rsid w:val="00C849D2"/>
    <w:rsid w:val="00C84F8E"/>
    <w:rsid w:val="00C8503D"/>
    <w:rsid w:val="00C85711"/>
    <w:rsid w:val="00C91173"/>
    <w:rsid w:val="00C911C0"/>
    <w:rsid w:val="00C931FC"/>
    <w:rsid w:val="00C93601"/>
    <w:rsid w:val="00C94242"/>
    <w:rsid w:val="00C94B54"/>
    <w:rsid w:val="00C94B9E"/>
    <w:rsid w:val="00C9649F"/>
    <w:rsid w:val="00C97255"/>
    <w:rsid w:val="00CA0902"/>
    <w:rsid w:val="00CA18B9"/>
    <w:rsid w:val="00CA2201"/>
    <w:rsid w:val="00CA2346"/>
    <w:rsid w:val="00CA2358"/>
    <w:rsid w:val="00CA3C95"/>
    <w:rsid w:val="00CA4A41"/>
    <w:rsid w:val="00CA4CD8"/>
    <w:rsid w:val="00CB0500"/>
    <w:rsid w:val="00CB5E2B"/>
    <w:rsid w:val="00CB6EBE"/>
    <w:rsid w:val="00CB7B7D"/>
    <w:rsid w:val="00CB7F72"/>
    <w:rsid w:val="00CC021C"/>
    <w:rsid w:val="00CC2C47"/>
    <w:rsid w:val="00CC3242"/>
    <w:rsid w:val="00CC3F45"/>
    <w:rsid w:val="00CC4EC5"/>
    <w:rsid w:val="00CC625B"/>
    <w:rsid w:val="00CC789C"/>
    <w:rsid w:val="00CC7D70"/>
    <w:rsid w:val="00CD0F55"/>
    <w:rsid w:val="00CD1201"/>
    <w:rsid w:val="00CD33E8"/>
    <w:rsid w:val="00CD5A49"/>
    <w:rsid w:val="00CD6398"/>
    <w:rsid w:val="00CD63FB"/>
    <w:rsid w:val="00CD782F"/>
    <w:rsid w:val="00CD79C7"/>
    <w:rsid w:val="00CE21E2"/>
    <w:rsid w:val="00CE2C8F"/>
    <w:rsid w:val="00CE3831"/>
    <w:rsid w:val="00CE5102"/>
    <w:rsid w:val="00CE532A"/>
    <w:rsid w:val="00CE538F"/>
    <w:rsid w:val="00CE54A6"/>
    <w:rsid w:val="00CE7DBD"/>
    <w:rsid w:val="00CF0751"/>
    <w:rsid w:val="00CF12DD"/>
    <w:rsid w:val="00CF23CC"/>
    <w:rsid w:val="00CF2A57"/>
    <w:rsid w:val="00CF3DA2"/>
    <w:rsid w:val="00CF3E84"/>
    <w:rsid w:val="00CF40BB"/>
    <w:rsid w:val="00CF5CF1"/>
    <w:rsid w:val="00CF613A"/>
    <w:rsid w:val="00CF668B"/>
    <w:rsid w:val="00CF6918"/>
    <w:rsid w:val="00D0042B"/>
    <w:rsid w:val="00D00567"/>
    <w:rsid w:val="00D01DF0"/>
    <w:rsid w:val="00D03467"/>
    <w:rsid w:val="00D04463"/>
    <w:rsid w:val="00D045F3"/>
    <w:rsid w:val="00D05C1D"/>
    <w:rsid w:val="00D06BC2"/>
    <w:rsid w:val="00D07DD3"/>
    <w:rsid w:val="00D1151F"/>
    <w:rsid w:val="00D11706"/>
    <w:rsid w:val="00D1594E"/>
    <w:rsid w:val="00D15F55"/>
    <w:rsid w:val="00D16E9E"/>
    <w:rsid w:val="00D24EC0"/>
    <w:rsid w:val="00D25384"/>
    <w:rsid w:val="00D26977"/>
    <w:rsid w:val="00D26BAA"/>
    <w:rsid w:val="00D27221"/>
    <w:rsid w:val="00D27A03"/>
    <w:rsid w:val="00D27F4C"/>
    <w:rsid w:val="00D3023C"/>
    <w:rsid w:val="00D37660"/>
    <w:rsid w:val="00D37C58"/>
    <w:rsid w:val="00D4091F"/>
    <w:rsid w:val="00D40BDD"/>
    <w:rsid w:val="00D40FDD"/>
    <w:rsid w:val="00D414A9"/>
    <w:rsid w:val="00D41EF8"/>
    <w:rsid w:val="00D439F9"/>
    <w:rsid w:val="00D440BF"/>
    <w:rsid w:val="00D518AB"/>
    <w:rsid w:val="00D51A64"/>
    <w:rsid w:val="00D51B16"/>
    <w:rsid w:val="00D54169"/>
    <w:rsid w:val="00D54E79"/>
    <w:rsid w:val="00D553ED"/>
    <w:rsid w:val="00D55696"/>
    <w:rsid w:val="00D55BB7"/>
    <w:rsid w:val="00D577BA"/>
    <w:rsid w:val="00D579CC"/>
    <w:rsid w:val="00D607DA"/>
    <w:rsid w:val="00D61382"/>
    <w:rsid w:val="00D61CCF"/>
    <w:rsid w:val="00D6455B"/>
    <w:rsid w:val="00D6493A"/>
    <w:rsid w:val="00D64959"/>
    <w:rsid w:val="00D64E8E"/>
    <w:rsid w:val="00D66A8E"/>
    <w:rsid w:val="00D67CF9"/>
    <w:rsid w:val="00D707F6"/>
    <w:rsid w:val="00D71874"/>
    <w:rsid w:val="00D718F9"/>
    <w:rsid w:val="00D740C8"/>
    <w:rsid w:val="00D74431"/>
    <w:rsid w:val="00D74E57"/>
    <w:rsid w:val="00D760A0"/>
    <w:rsid w:val="00D76219"/>
    <w:rsid w:val="00D76450"/>
    <w:rsid w:val="00D769E7"/>
    <w:rsid w:val="00D76B68"/>
    <w:rsid w:val="00D8572E"/>
    <w:rsid w:val="00D85941"/>
    <w:rsid w:val="00D90C6E"/>
    <w:rsid w:val="00D9114B"/>
    <w:rsid w:val="00D9183C"/>
    <w:rsid w:val="00D91933"/>
    <w:rsid w:val="00D92932"/>
    <w:rsid w:val="00D93119"/>
    <w:rsid w:val="00D9401B"/>
    <w:rsid w:val="00D94EBB"/>
    <w:rsid w:val="00D966EF"/>
    <w:rsid w:val="00D974F8"/>
    <w:rsid w:val="00DA0215"/>
    <w:rsid w:val="00DA147D"/>
    <w:rsid w:val="00DA3A22"/>
    <w:rsid w:val="00DA3B62"/>
    <w:rsid w:val="00DA43AC"/>
    <w:rsid w:val="00DA4F94"/>
    <w:rsid w:val="00DA4FA6"/>
    <w:rsid w:val="00DA77F1"/>
    <w:rsid w:val="00DB0A31"/>
    <w:rsid w:val="00DB1056"/>
    <w:rsid w:val="00DB125C"/>
    <w:rsid w:val="00DB222E"/>
    <w:rsid w:val="00DB4DDA"/>
    <w:rsid w:val="00DB5A42"/>
    <w:rsid w:val="00DB5E26"/>
    <w:rsid w:val="00DC0743"/>
    <w:rsid w:val="00DC11B5"/>
    <w:rsid w:val="00DC12D4"/>
    <w:rsid w:val="00DC2683"/>
    <w:rsid w:val="00DC33B3"/>
    <w:rsid w:val="00DC422C"/>
    <w:rsid w:val="00DC60F8"/>
    <w:rsid w:val="00DD07E9"/>
    <w:rsid w:val="00DD292D"/>
    <w:rsid w:val="00DD2968"/>
    <w:rsid w:val="00DD2A94"/>
    <w:rsid w:val="00DD5153"/>
    <w:rsid w:val="00DD63C6"/>
    <w:rsid w:val="00DD675F"/>
    <w:rsid w:val="00DD6C31"/>
    <w:rsid w:val="00DD6EB3"/>
    <w:rsid w:val="00DE1F56"/>
    <w:rsid w:val="00DE3B20"/>
    <w:rsid w:val="00DE4FAC"/>
    <w:rsid w:val="00DE52A1"/>
    <w:rsid w:val="00DE7276"/>
    <w:rsid w:val="00DF0096"/>
    <w:rsid w:val="00DF1E35"/>
    <w:rsid w:val="00DF21B2"/>
    <w:rsid w:val="00DF2622"/>
    <w:rsid w:val="00DF57D0"/>
    <w:rsid w:val="00DF60D2"/>
    <w:rsid w:val="00DF65A7"/>
    <w:rsid w:val="00E012A6"/>
    <w:rsid w:val="00E01E18"/>
    <w:rsid w:val="00E04B07"/>
    <w:rsid w:val="00E04CA9"/>
    <w:rsid w:val="00E0569F"/>
    <w:rsid w:val="00E05738"/>
    <w:rsid w:val="00E07396"/>
    <w:rsid w:val="00E07D06"/>
    <w:rsid w:val="00E123FA"/>
    <w:rsid w:val="00E12523"/>
    <w:rsid w:val="00E128DC"/>
    <w:rsid w:val="00E12993"/>
    <w:rsid w:val="00E13559"/>
    <w:rsid w:val="00E171AD"/>
    <w:rsid w:val="00E17648"/>
    <w:rsid w:val="00E17C4D"/>
    <w:rsid w:val="00E17D9B"/>
    <w:rsid w:val="00E20A25"/>
    <w:rsid w:val="00E20C56"/>
    <w:rsid w:val="00E22072"/>
    <w:rsid w:val="00E22185"/>
    <w:rsid w:val="00E22A80"/>
    <w:rsid w:val="00E23765"/>
    <w:rsid w:val="00E23769"/>
    <w:rsid w:val="00E237E8"/>
    <w:rsid w:val="00E245E6"/>
    <w:rsid w:val="00E257D4"/>
    <w:rsid w:val="00E26530"/>
    <w:rsid w:val="00E2657C"/>
    <w:rsid w:val="00E26C09"/>
    <w:rsid w:val="00E326C5"/>
    <w:rsid w:val="00E32B41"/>
    <w:rsid w:val="00E34083"/>
    <w:rsid w:val="00E3449C"/>
    <w:rsid w:val="00E35094"/>
    <w:rsid w:val="00E3670E"/>
    <w:rsid w:val="00E367A9"/>
    <w:rsid w:val="00E37831"/>
    <w:rsid w:val="00E37994"/>
    <w:rsid w:val="00E40A7B"/>
    <w:rsid w:val="00E41176"/>
    <w:rsid w:val="00E4218A"/>
    <w:rsid w:val="00E421B9"/>
    <w:rsid w:val="00E429F6"/>
    <w:rsid w:val="00E43709"/>
    <w:rsid w:val="00E44308"/>
    <w:rsid w:val="00E44A70"/>
    <w:rsid w:val="00E45D87"/>
    <w:rsid w:val="00E46C7B"/>
    <w:rsid w:val="00E46EA2"/>
    <w:rsid w:val="00E478B8"/>
    <w:rsid w:val="00E509DC"/>
    <w:rsid w:val="00E50DFF"/>
    <w:rsid w:val="00E516A5"/>
    <w:rsid w:val="00E516B1"/>
    <w:rsid w:val="00E54BA3"/>
    <w:rsid w:val="00E56B05"/>
    <w:rsid w:val="00E56F2A"/>
    <w:rsid w:val="00E60D0B"/>
    <w:rsid w:val="00E64BA5"/>
    <w:rsid w:val="00E665A3"/>
    <w:rsid w:val="00E666AD"/>
    <w:rsid w:val="00E667FB"/>
    <w:rsid w:val="00E67698"/>
    <w:rsid w:val="00E67C85"/>
    <w:rsid w:val="00E719FD"/>
    <w:rsid w:val="00E73165"/>
    <w:rsid w:val="00E738F9"/>
    <w:rsid w:val="00E73A76"/>
    <w:rsid w:val="00E73AA1"/>
    <w:rsid w:val="00E805B4"/>
    <w:rsid w:val="00E81050"/>
    <w:rsid w:val="00E81321"/>
    <w:rsid w:val="00E81B49"/>
    <w:rsid w:val="00E81ECE"/>
    <w:rsid w:val="00E823ED"/>
    <w:rsid w:val="00E84109"/>
    <w:rsid w:val="00E84805"/>
    <w:rsid w:val="00E85368"/>
    <w:rsid w:val="00E859A8"/>
    <w:rsid w:val="00E868FA"/>
    <w:rsid w:val="00E879A7"/>
    <w:rsid w:val="00E90C02"/>
    <w:rsid w:val="00E90D7B"/>
    <w:rsid w:val="00E9190E"/>
    <w:rsid w:val="00E919B1"/>
    <w:rsid w:val="00E91D2F"/>
    <w:rsid w:val="00E938A0"/>
    <w:rsid w:val="00E93D03"/>
    <w:rsid w:val="00E9672B"/>
    <w:rsid w:val="00EA176B"/>
    <w:rsid w:val="00EA1D04"/>
    <w:rsid w:val="00EA5BD7"/>
    <w:rsid w:val="00EA69D1"/>
    <w:rsid w:val="00EA7DB0"/>
    <w:rsid w:val="00EB142B"/>
    <w:rsid w:val="00EB1B03"/>
    <w:rsid w:val="00EB2E5F"/>
    <w:rsid w:val="00EB3285"/>
    <w:rsid w:val="00EB3CE4"/>
    <w:rsid w:val="00EB4049"/>
    <w:rsid w:val="00EB561E"/>
    <w:rsid w:val="00EB64E9"/>
    <w:rsid w:val="00EB6BA9"/>
    <w:rsid w:val="00EB7EE0"/>
    <w:rsid w:val="00EC0808"/>
    <w:rsid w:val="00EC09D2"/>
    <w:rsid w:val="00EC0BBD"/>
    <w:rsid w:val="00EC1C8E"/>
    <w:rsid w:val="00EC2D23"/>
    <w:rsid w:val="00EC397E"/>
    <w:rsid w:val="00EC3D7D"/>
    <w:rsid w:val="00EC40FF"/>
    <w:rsid w:val="00EC43F6"/>
    <w:rsid w:val="00EC59BE"/>
    <w:rsid w:val="00EC5BD9"/>
    <w:rsid w:val="00EC67D8"/>
    <w:rsid w:val="00EC6CAF"/>
    <w:rsid w:val="00EC7953"/>
    <w:rsid w:val="00EC7E01"/>
    <w:rsid w:val="00ED0FBF"/>
    <w:rsid w:val="00ED147E"/>
    <w:rsid w:val="00ED197A"/>
    <w:rsid w:val="00ED280E"/>
    <w:rsid w:val="00ED2E48"/>
    <w:rsid w:val="00ED3690"/>
    <w:rsid w:val="00ED382B"/>
    <w:rsid w:val="00ED39CB"/>
    <w:rsid w:val="00ED531E"/>
    <w:rsid w:val="00EE0265"/>
    <w:rsid w:val="00EE2812"/>
    <w:rsid w:val="00EE2F01"/>
    <w:rsid w:val="00EE371D"/>
    <w:rsid w:val="00EE44DB"/>
    <w:rsid w:val="00EE4E21"/>
    <w:rsid w:val="00EE552D"/>
    <w:rsid w:val="00EF6EBF"/>
    <w:rsid w:val="00EF6EE9"/>
    <w:rsid w:val="00EF7320"/>
    <w:rsid w:val="00EF7441"/>
    <w:rsid w:val="00EF7AF5"/>
    <w:rsid w:val="00F025DC"/>
    <w:rsid w:val="00F03AAA"/>
    <w:rsid w:val="00F040B1"/>
    <w:rsid w:val="00F041F4"/>
    <w:rsid w:val="00F04250"/>
    <w:rsid w:val="00F05B32"/>
    <w:rsid w:val="00F05B54"/>
    <w:rsid w:val="00F1239B"/>
    <w:rsid w:val="00F14023"/>
    <w:rsid w:val="00F1432D"/>
    <w:rsid w:val="00F16D40"/>
    <w:rsid w:val="00F20145"/>
    <w:rsid w:val="00F215CD"/>
    <w:rsid w:val="00F2193C"/>
    <w:rsid w:val="00F227B7"/>
    <w:rsid w:val="00F23A86"/>
    <w:rsid w:val="00F24213"/>
    <w:rsid w:val="00F24811"/>
    <w:rsid w:val="00F2606A"/>
    <w:rsid w:val="00F266C5"/>
    <w:rsid w:val="00F2756C"/>
    <w:rsid w:val="00F27D7A"/>
    <w:rsid w:val="00F30C5A"/>
    <w:rsid w:val="00F322E7"/>
    <w:rsid w:val="00F32D9C"/>
    <w:rsid w:val="00F33365"/>
    <w:rsid w:val="00F33FC9"/>
    <w:rsid w:val="00F348BC"/>
    <w:rsid w:val="00F34940"/>
    <w:rsid w:val="00F35447"/>
    <w:rsid w:val="00F35E8A"/>
    <w:rsid w:val="00F3607E"/>
    <w:rsid w:val="00F3711A"/>
    <w:rsid w:val="00F371FF"/>
    <w:rsid w:val="00F4007A"/>
    <w:rsid w:val="00F41EAD"/>
    <w:rsid w:val="00F42526"/>
    <w:rsid w:val="00F43B9E"/>
    <w:rsid w:val="00F4582E"/>
    <w:rsid w:val="00F4619D"/>
    <w:rsid w:val="00F46855"/>
    <w:rsid w:val="00F476B8"/>
    <w:rsid w:val="00F50CD5"/>
    <w:rsid w:val="00F518F9"/>
    <w:rsid w:val="00F51C6F"/>
    <w:rsid w:val="00F5280A"/>
    <w:rsid w:val="00F53C18"/>
    <w:rsid w:val="00F5418A"/>
    <w:rsid w:val="00F54C93"/>
    <w:rsid w:val="00F55484"/>
    <w:rsid w:val="00F55514"/>
    <w:rsid w:val="00F55530"/>
    <w:rsid w:val="00F55DEE"/>
    <w:rsid w:val="00F561D6"/>
    <w:rsid w:val="00F57067"/>
    <w:rsid w:val="00F57D95"/>
    <w:rsid w:val="00F61324"/>
    <w:rsid w:val="00F6331C"/>
    <w:rsid w:val="00F63573"/>
    <w:rsid w:val="00F63A78"/>
    <w:rsid w:val="00F63E4F"/>
    <w:rsid w:val="00F641B2"/>
    <w:rsid w:val="00F662AD"/>
    <w:rsid w:val="00F666FE"/>
    <w:rsid w:val="00F70965"/>
    <w:rsid w:val="00F70EE6"/>
    <w:rsid w:val="00F71027"/>
    <w:rsid w:val="00F714ED"/>
    <w:rsid w:val="00F719DE"/>
    <w:rsid w:val="00F72155"/>
    <w:rsid w:val="00F726CC"/>
    <w:rsid w:val="00F72859"/>
    <w:rsid w:val="00F73CAE"/>
    <w:rsid w:val="00F7571F"/>
    <w:rsid w:val="00F763B2"/>
    <w:rsid w:val="00F771BF"/>
    <w:rsid w:val="00F77336"/>
    <w:rsid w:val="00F77E26"/>
    <w:rsid w:val="00F8071F"/>
    <w:rsid w:val="00F80A15"/>
    <w:rsid w:val="00F80C85"/>
    <w:rsid w:val="00F812F1"/>
    <w:rsid w:val="00F82D7F"/>
    <w:rsid w:val="00F83C37"/>
    <w:rsid w:val="00F85EB8"/>
    <w:rsid w:val="00F86911"/>
    <w:rsid w:val="00F87F88"/>
    <w:rsid w:val="00F90582"/>
    <w:rsid w:val="00F92345"/>
    <w:rsid w:val="00F93EB1"/>
    <w:rsid w:val="00F9401D"/>
    <w:rsid w:val="00F940C2"/>
    <w:rsid w:val="00F943C5"/>
    <w:rsid w:val="00F95606"/>
    <w:rsid w:val="00F96172"/>
    <w:rsid w:val="00F963C5"/>
    <w:rsid w:val="00F964FF"/>
    <w:rsid w:val="00FA1B6A"/>
    <w:rsid w:val="00FA25BC"/>
    <w:rsid w:val="00FA38F1"/>
    <w:rsid w:val="00FA40F7"/>
    <w:rsid w:val="00FA488B"/>
    <w:rsid w:val="00FA5FB1"/>
    <w:rsid w:val="00FA7344"/>
    <w:rsid w:val="00FA7C41"/>
    <w:rsid w:val="00FB1B36"/>
    <w:rsid w:val="00FB231C"/>
    <w:rsid w:val="00FB33D8"/>
    <w:rsid w:val="00FB3A7F"/>
    <w:rsid w:val="00FB51E5"/>
    <w:rsid w:val="00FB5540"/>
    <w:rsid w:val="00FB5F4D"/>
    <w:rsid w:val="00FB6ED9"/>
    <w:rsid w:val="00FC0AB1"/>
    <w:rsid w:val="00FC1283"/>
    <w:rsid w:val="00FC13F0"/>
    <w:rsid w:val="00FC17EB"/>
    <w:rsid w:val="00FC412A"/>
    <w:rsid w:val="00FC4493"/>
    <w:rsid w:val="00FC4668"/>
    <w:rsid w:val="00FC5908"/>
    <w:rsid w:val="00FC590E"/>
    <w:rsid w:val="00FC600F"/>
    <w:rsid w:val="00FC60B9"/>
    <w:rsid w:val="00FC7127"/>
    <w:rsid w:val="00FC7173"/>
    <w:rsid w:val="00FC74D7"/>
    <w:rsid w:val="00FC7849"/>
    <w:rsid w:val="00FC7D18"/>
    <w:rsid w:val="00FD054E"/>
    <w:rsid w:val="00FD0DF9"/>
    <w:rsid w:val="00FD125D"/>
    <w:rsid w:val="00FD1524"/>
    <w:rsid w:val="00FD3CC4"/>
    <w:rsid w:val="00FD469B"/>
    <w:rsid w:val="00FD482C"/>
    <w:rsid w:val="00FD581F"/>
    <w:rsid w:val="00FD5A0C"/>
    <w:rsid w:val="00FD6325"/>
    <w:rsid w:val="00FD6800"/>
    <w:rsid w:val="00FE088E"/>
    <w:rsid w:val="00FE13A5"/>
    <w:rsid w:val="00FE359B"/>
    <w:rsid w:val="00FE3D8C"/>
    <w:rsid w:val="00FE570F"/>
    <w:rsid w:val="00FE6B73"/>
    <w:rsid w:val="00FE6BD8"/>
    <w:rsid w:val="00FF117E"/>
    <w:rsid w:val="00FF1354"/>
    <w:rsid w:val="00FF165C"/>
    <w:rsid w:val="00FF2DFE"/>
    <w:rsid w:val="00FF3A96"/>
    <w:rsid w:val="00FF3ED1"/>
    <w:rsid w:val="00FF4579"/>
    <w:rsid w:val="00FF68EA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 w:qFormat="1"/>
    <w:lsdException w:name="toc 1" w:uiPriority="39" w:qFormat="1"/>
    <w:lsdException w:name="toc 2" w:uiPriority="0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qFormat="1"/>
    <w:lsdException w:name="annotation text" w:uiPriority="0" w:qFormat="1"/>
    <w:lsdException w:name="header" w:qFormat="1"/>
    <w:lsdException w:name="caption" w:uiPriority="0" w:qFormat="1"/>
    <w:lsdException w:name="footnote reference" w:qFormat="1"/>
    <w:lsdException w:name="annotation reference" w:uiPriority="0" w:qFormat="1"/>
    <w:lsdException w:name="page number" w:uiPriority="0" w:qFormat="1"/>
    <w:lsdException w:name="endnote reference" w:qFormat="1"/>
    <w:lsdException w:name="endnote text" w:qFormat="1"/>
    <w:lsdException w:name="toa heading" w:uiPriority="39" w:qFormat="1"/>
    <w:lsdException w:name="List" w:uiPriority="0"/>
    <w:lsdException w:name="List Bullet" w:uiPriority="0" w:qFormat="1"/>
    <w:lsdException w:name="Lis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D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B4C8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B4C8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B4C8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B4C8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B4C8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B4C8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B4C8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B4C8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B4C8A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locked/>
    <w:rsid w:val="009C5F04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qFormat/>
    <w:locked/>
    <w:rsid w:val="009C5F04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qFormat/>
    <w:locked/>
    <w:rsid w:val="009C5F04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qFormat/>
    <w:locked/>
    <w:rsid w:val="009C5F04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qFormat/>
    <w:locked/>
    <w:rsid w:val="009C5F04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qFormat/>
    <w:locked/>
    <w:rsid w:val="009C5F04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qFormat/>
    <w:locked/>
    <w:rsid w:val="009C5F0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qFormat/>
    <w:locked/>
    <w:rsid w:val="009C5F0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qFormat/>
    <w:locked/>
    <w:rsid w:val="009C5F04"/>
    <w:rPr>
      <w:rFonts w:ascii="Arial" w:hAnsi="Arial"/>
      <w:sz w:val="22"/>
      <w:szCs w:val="22"/>
      <w:lang w:eastAsia="ar-SA"/>
    </w:rPr>
  </w:style>
  <w:style w:type="character" w:customStyle="1" w:styleId="WW8Num1z0">
    <w:name w:val="WW8Num1z0"/>
    <w:uiPriority w:val="99"/>
    <w:qFormat/>
    <w:rsid w:val="000B4C8A"/>
    <w:rPr>
      <w:b/>
      <w:color w:val="000000"/>
    </w:rPr>
  </w:style>
  <w:style w:type="character" w:customStyle="1" w:styleId="WW8Num1z1">
    <w:name w:val="WW8Num1z1"/>
    <w:uiPriority w:val="99"/>
    <w:qFormat/>
    <w:rsid w:val="000B4C8A"/>
    <w:rPr>
      <w:b/>
    </w:rPr>
  </w:style>
  <w:style w:type="character" w:customStyle="1" w:styleId="WW8Num2z0">
    <w:name w:val="WW8Num2z0"/>
    <w:qFormat/>
    <w:rsid w:val="000B4C8A"/>
    <w:rPr>
      <w:b/>
      <w:color w:val="000000"/>
    </w:rPr>
  </w:style>
  <w:style w:type="character" w:customStyle="1" w:styleId="WW8Num3z0">
    <w:name w:val="WW8Num3z0"/>
    <w:qFormat/>
    <w:rsid w:val="000B4C8A"/>
    <w:rPr>
      <w:rFonts w:ascii="Symbol" w:hAnsi="Symbol"/>
      <w:sz w:val="12"/>
    </w:rPr>
  </w:style>
  <w:style w:type="character" w:customStyle="1" w:styleId="WW8Num4z0">
    <w:name w:val="WW8Num4z0"/>
    <w:qFormat/>
    <w:rsid w:val="000B4C8A"/>
    <w:rPr>
      <w:rFonts w:ascii="Times New Roman" w:eastAsia="Times New Roman" w:hAnsi="Times New Roman" w:cs="Times New Roman"/>
      <w:color w:val="000000"/>
    </w:rPr>
  </w:style>
  <w:style w:type="character" w:customStyle="1" w:styleId="WW8Num5z0">
    <w:name w:val="WW8Num5z0"/>
    <w:qFormat/>
    <w:rsid w:val="000B4C8A"/>
    <w:rPr>
      <w:rFonts w:ascii="Arial" w:hAnsi="Arial"/>
      <w:sz w:val="24"/>
    </w:rPr>
  </w:style>
  <w:style w:type="character" w:customStyle="1" w:styleId="WW8Num6z0">
    <w:name w:val="WW8Num6z0"/>
    <w:qFormat/>
    <w:rsid w:val="000B4C8A"/>
    <w:rPr>
      <w:rFonts w:ascii="Symbol" w:hAnsi="Symbol"/>
    </w:rPr>
  </w:style>
  <w:style w:type="character" w:customStyle="1" w:styleId="WW8Num7z0">
    <w:name w:val="WW8Num7z0"/>
    <w:qFormat/>
    <w:rsid w:val="000B4C8A"/>
    <w:rPr>
      <w:rFonts w:ascii="Symbol" w:hAnsi="Symbol"/>
    </w:rPr>
  </w:style>
  <w:style w:type="character" w:customStyle="1" w:styleId="WW8Num7z1">
    <w:name w:val="WW8Num7z1"/>
    <w:qFormat/>
    <w:rsid w:val="000B4C8A"/>
    <w:rPr>
      <w:b/>
    </w:rPr>
  </w:style>
  <w:style w:type="character" w:customStyle="1" w:styleId="WW8Num8z0">
    <w:name w:val="WW8Num8z0"/>
    <w:qFormat/>
    <w:rsid w:val="000B4C8A"/>
    <w:rPr>
      <w:b/>
    </w:rPr>
  </w:style>
  <w:style w:type="character" w:customStyle="1" w:styleId="WW8Num9z0">
    <w:name w:val="WW8Num9z0"/>
    <w:qFormat/>
    <w:rsid w:val="000B4C8A"/>
    <w:rPr>
      <w:rFonts w:ascii="Times New Roman" w:eastAsia="Times New Roman" w:hAnsi="Times New Roman" w:cs="Times New Roman"/>
      <w:b w:val="0"/>
    </w:rPr>
  </w:style>
  <w:style w:type="character" w:customStyle="1" w:styleId="WW8Num11z0">
    <w:name w:val="WW8Num11z0"/>
    <w:qFormat/>
    <w:rsid w:val="000B4C8A"/>
    <w:rPr>
      <w:rFonts w:ascii="Symbol" w:hAnsi="Symbol"/>
      <w:color w:val="auto"/>
    </w:rPr>
  </w:style>
  <w:style w:type="character" w:customStyle="1" w:styleId="WW8Num12z0">
    <w:name w:val="WW8Num12z0"/>
    <w:qFormat/>
    <w:rsid w:val="000B4C8A"/>
    <w:rPr>
      <w:rFonts w:ascii="Symbol" w:hAnsi="Symbol"/>
      <w:b/>
    </w:rPr>
  </w:style>
  <w:style w:type="character" w:customStyle="1" w:styleId="WW8Num14z0">
    <w:name w:val="WW8Num14z0"/>
    <w:qFormat/>
    <w:rsid w:val="000B4C8A"/>
    <w:rPr>
      <w:rFonts w:ascii="Symbol" w:hAnsi="Symbol"/>
    </w:rPr>
  </w:style>
  <w:style w:type="character" w:customStyle="1" w:styleId="WW8Num15z0">
    <w:name w:val="WW8Num15z0"/>
    <w:qFormat/>
    <w:rsid w:val="000B4C8A"/>
    <w:rPr>
      <w:rFonts w:ascii="Symbol" w:hAnsi="Symbol"/>
    </w:rPr>
  </w:style>
  <w:style w:type="character" w:customStyle="1" w:styleId="WW8Num16z0">
    <w:name w:val="WW8Num16z0"/>
    <w:qFormat/>
    <w:rsid w:val="000B4C8A"/>
    <w:rPr>
      <w:rFonts w:ascii="Symbol" w:hAnsi="Symbol"/>
      <w:b w:val="0"/>
    </w:rPr>
  </w:style>
  <w:style w:type="character" w:customStyle="1" w:styleId="WW8Num17z0">
    <w:name w:val="WW8Num17z0"/>
    <w:qFormat/>
    <w:rsid w:val="000B4C8A"/>
    <w:rPr>
      <w:rFonts w:ascii="Symbol" w:hAnsi="Symbol"/>
      <w:color w:val="auto"/>
    </w:rPr>
  </w:style>
  <w:style w:type="character" w:customStyle="1" w:styleId="WW8Num18z0">
    <w:name w:val="WW8Num18z0"/>
    <w:qFormat/>
    <w:rsid w:val="000B4C8A"/>
    <w:rPr>
      <w:rFonts w:ascii="Times New Roman" w:eastAsia="Times New Roman" w:hAnsi="Times New Roman" w:cs="Times New Roman"/>
    </w:rPr>
  </w:style>
  <w:style w:type="character" w:customStyle="1" w:styleId="WW8Num19z0">
    <w:name w:val="WW8Num19z0"/>
    <w:qFormat/>
    <w:rsid w:val="000B4C8A"/>
    <w:rPr>
      <w:rFonts w:ascii="Symbol" w:hAnsi="Symbol"/>
    </w:rPr>
  </w:style>
  <w:style w:type="character" w:customStyle="1" w:styleId="WW8Num20z0">
    <w:name w:val="WW8Num20z0"/>
    <w:qFormat/>
    <w:rsid w:val="000B4C8A"/>
    <w:rPr>
      <w:rFonts w:ascii="Symbol" w:hAnsi="Symbol"/>
    </w:rPr>
  </w:style>
  <w:style w:type="character" w:customStyle="1" w:styleId="WW8Num21z0">
    <w:name w:val="WW8Num21z0"/>
    <w:qFormat/>
    <w:rsid w:val="000B4C8A"/>
    <w:rPr>
      <w:rFonts w:ascii="Symbol" w:hAnsi="Symbol"/>
    </w:rPr>
  </w:style>
  <w:style w:type="character" w:customStyle="1" w:styleId="WW8Num22z0">
    <w:name w:val="WW8Num22z0"/>
    <w:qFormat/>
    <w:rsid w:val="000B4C8A"/>
    <w:rPr>
      <w:rFonts w:ascii="Symbol" w:hAnsi="Symbol"/>
      <w:b/>
    </w:rPr>
  </w:style>
  <w:style w:type="character" w:customStyle="1" w:styleId="WW8Num22z1">
    <w:name w:val="WW8Num22z1"/>
    <w:qFormat/>
    <w:rsid w:val="000B4C8A"/>
    <w:rPr>
      <w:b/>
    </w:rPr>
  </w:style>
  <w:style w:type="character" w:customStyle="1" w:styleId="WW8Num22z4">
    <w:name w:val="WW8Num22z4"/>
    <w:qFormat/>
    <w:rsid w:val="000B4C8A"/>
    <w:rPr>
      <w:b w:val="0"/>
    </w:rPr>
  </w:style>
  <w:style w:type="character" w:customStyle="1" w:styleId="WW8Num23z0">
    <w:name w:val="WW8Num23z0"/>
    <w:qFormat/>
    <w:rsid w:val="000B4C8A"/>
    <w:rPr>
      <w:rFonts w:cs="Times New Roman"/>
      <w:b/>
      <w:bCs/>
    </w:rPr>
  </w:style>
  <w:style w:type="character" w:customStyle="1" w:styleId="WW8Num23z2">
    <w:name w:val="WW8Num23z2"/>
    <w:qFormat/>
    <w:rsid w:val="000B4C8A"/>
    <w:rPr>
      <w:rFonts w:cs="Times New Roman"/>
    </w:rPr>
  </w:style>
  <w:style w:type="character" w:customStyle="1" w:styleId="WW8Num24z0">
    <w:name w:val="WW8Num24z0"/>
    <w:qFormat/>
    <w:rsid w:val="000B4C8A"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uiPriority w:val="99"/>
    <w:qFormat/>
    <w:rsid w:val="000B4C8A"/>
    <w:rPr>
      <w:rFonts w:cs="Times New Roman"/>
    </w:rPr>
  </w:style>
  <w:style w:type="character" w:customStyle="1" w:styleId="WW8Num24z2">
    <w:name w:val="WW8Num24z2"/>
    <w:qFormat/>
    <w:rsid w:val="000B4C8A"/>
    <w:rPr>
      <w:rFonts w:cs="Times New Roman"/>
      <w:b/>
      <w:bCs/>
    </w:rPr>
  </w:style>
  <w:style w:type="character" w:customStyle="1" w:styleId="WW8Num24z3">
    <w:name w:val="WW8Num24z3"/>
    <w:qFormat/>
    <w:rsid w:val="000B4C8A"/>
    <w:rPr>
      <w:rFonts w:ascii="Symbol" w:hAnsi="Symbol"/>
      <w:b/>
    </w:rPr>
  </w:style>
  <w:style w:type="character" w:customStyle="1" w:styleId="WW8Num25z0">
    <w:name w:val="WW8Num25z0"/>
    <w:qFormat/>
    <w:rsid w:val="000B4C8A"/>
    <w:rPr>
      <w:b/>
    </w:rPr>
  </w:style>
  <w:style w:type="character" w:customStyle="1" w:styleId="WW8Num27z0">
    <w:name w:val="WW8Num27z0"/>
    <w:qFormat/>
    <w:rsid w:val="000B4C8A"/>
    <w:rPr>
      <w:b/>
    </w:rPr>
  </w:style>
  <w:style w:type="character" w:customStyle="1" w:styleId="WW8Num27z3">
    <w:name w:val="WW8Num27z3"/>
    <w:qFormat/>
    <w:rsid w:val="000B4C8A"/>
    <w:rPr>
      <w:u w:val="single"/>
    </w:rPr>
  </w:style>
  <w:style w:type="character" w:customStyle="1" w:styleId="WW8Num28z0">
    <w:name w:val="WW8Num28z0"/>
    <w:qFormat/>
    <w:rsid w:val="000B4C8A"/>
    <w:rPr>
      <w:b w:val="0"/>
    </w:rPr>
  </w:style>
  <w:style w:type="character" w:customStyle="1" w:styleId="WW8Num29z0">
    <w:name w:val="WW8Num29z0"/>
    <w:qFormat/>
    <w:rsid w:val="000B4C8A"/>
    <w:rPr>
      <w:b/>
    </w:rPr>
  </w:style>
  <w:style w:type="character" w:customStyle="1" w:styleId="WW8Num30z0">
    <w:name w:val="WW8Num30z0"/>
    <w:qFormat/>
    <w:rsid w:val="000B4C8A"/>
    <w:rPr>
      <w:b w:val="0"/>
    </w:rPr>
  </w:style>
  <w:style w:type="character" w:customStyle="1" w:styleId="WW8Num32z0">
    <w:name w:val="WW8Num32z0"/>
    <w:qFormat/>
    <w:rsid w:val="000B4C8A"/>
    <w:rPr>
      <w:rFonts w:ascii="Symbol" w:hAnsi="Symbol"/>
    </w:rPr>
  </w:style>
  <w:style w:type="character" w:customStyle="1" w:styleId="WW8Num32z1">
    <w:name w:val="WW8Num32z1"/>
    <w:qFormat/>
    <w:rsid w:val="000B4C8A"/>
    <w:rPr>
      <w:rFonts w:ascii="Courier New" w:hAnsi="Courier New" w:cs="Courier New"/>
    </w:rPr>
  </w:style>
  <w:style w:type="character" w:customStyle="1" w:styleId="WW8Num32z2">
    <w:name w:val="WW8Num32z2"/>
    <w:qFormat/>
    <w:rsid w:val="000B4C8A"/>
    <w:rPr>
      <w:rFonts w:ascii="Wingdings" w:hAnsi="Wingdings"/>
    </w:rPr>
  </w:style>
  <w:style w:type="character" w:customStyle="1" w:styleId="WW8Num33z0">
    <w:name w:val="WW8Num33z0"/>
    <w:qFormat/>
    <w:rsid w:val="000B4C8A"/>
    <w:rPr>
      <w:b w:val="0"/>
    </w:rPr>
  </w:style>
  <w:style w:type="character" w:customStyle="1" w:styleId="WW8Num33z2">
    <w:name w:val="WW8Num33z2"/>
    <w:qFormat/>
    <w:rsid w:val="000B4C8A"/>
    <w:rPr>
      <w:b/>
    </w:rPr>
  </w:style>
  <w:style w:type="character" w:customStyle="1" w:styleId="WW8Num33z3">
    <w:name w:val="WW8Num33z3"/>
    <w:uiPriority w:val="99"/>
    <w:qFormat/>
    <w:rsid w:val="000B4C8A"/>
    <w:rPr>
      <w:u w:val="single"/>
    </w:rPr>
  </w:style>
  <w:style w:type="character" w:customStyle="1" w:styleId="WW8Num34z0">
    <w:name w:val="WW8Num34z0"/>
    <w:qFormat/>
    <w:rsid w:val="000B4C8A"/>
    <w:rPr>
      <w:b/>
      <w:i w:val="0"/>
      <w:color w:val="auto"/>
    </w:rPr>
  </w:style>
  <w:style w:type="character" w:customStyle="1" w:styleId="WW8Num34z1">
    <w:name w:val="WW8Num34z1"/>
    <w:qFormat/>
    <w:rsid w:val="000B4C8A"/>
    <w:rPr>
      <w:rFonts w:ascii="Symbol" w:hAnsi="Symbol"/>
      <w:b w:val="0"/>
    </w:rPr>
  </w:style>
  <w:style w:type="character" w:customStyle="1" w:styleId="WW8Num35z0">
    <w:name w:val="WW8Num35z0"/>
    <w:qFormat/>
    <w:rsid w:val="000B4C8A"/>
    <w:rPr>
      <w:color w:val="auto"/>
    </w:rPr>
  </w:style>
  <w:style w:type="character" w:customStyle="1" w:styleId="WW8Num37z0">
    <w:name w:val="WW8Num37z0"/>
    <w:qFormat/>
    <w:rsid w:val="000B4C8A"/>
    <w:rPr>
      <w:rFonts w:eastAsia="Times New Roman"/>
    </w:rPr>
  </w:style>
  <w:style w:type="character" w:customStyle="1" w:styleId="WW8Num39z0">
    <w:name w:val="WW8Num39z0"/>
    <w:qFormat/>
    <w:rsid w:val="000B4C8A"/>
    <w:rPr>
      <w:b w:val="0"/>
    </w:rPr>
  </w:style>
  <w:style w:type="character" w:customStyle="1" w:styleId="WW8Num41z0">
    <w:name w:val="WW8Num41z0"/>
    <w:qFormat/>
    <w:rsid w:val="000B4C8A"/>
    <w:rPr>
      <w:b w:val="0"/>
    </w:rPr>
  </w:style>
  <w:style w:type="character" w:customStyle="1" w:styleId="WW8Num42z0">
    <w:name w:val="WW8Num42z0"/>
    <w:qFormat/>
    <w:rsid w:val="000B4C8A"/>
    <w:rPr>
      <w:b/>
      <w:color w:val="auto"/>
    </w:rPr>
  </w:style>
  <w:style w:type="character" w:customStyle="1" w:styleId="WW8Num42z1">
    <w:name w:val="WW8Num42z1"/>
    <w:qFormat/>
    <w:rsid w:val="000B4C8A"/>
    <w:rPr>
      <w:b/>
    </w:rPr>
  </w:style>
  <w:style w:type="character" w:customStyle="1" w:styleId="WW8Num45z0">
    <w:name w:val="WW8Num45z0"/>
    <w:qFormat/>
    <w:rsid w:val="000B4C8A"/>
    <w:rPr>
      <w:rFonts w:ascii="Symbol" w:hAnsi="Symbol"/>
    </w:rPr>
  </w:style>
  <w:style w:type="character" w:customStyle="1" w:styleId="WW8Num46z0">
    <w:name w:val="WW8Num46z0"/>
    <w:qFormat/>
    <w:rsid w:val="000B4C8A"/>
    <w:rPr>
      <w:rFonts w:ascii="Symbol" w:hAnsi="Symbol"/>
    </w:rPr>
  </w:style>
  <w:style w:type="character" w:customStyle="1" w:styleId="WW8Num46z2">
    <w:name w:val="WW8Num46z2"/>
    <w:qFormat/>
    <w:rsid w:val="000B4C8A"/>
    <w:rPr>
      <w:rFonts w:ascii="Wingdings" w:hAnsi="Wingdings"/>
    </w:rPr>
  </w:style>
  <w:style w:type="character" w:customStyle="1" w:styleId="WW8Num46z4">
    <w:name w:val="WW8Num46z4"/>
    <w:qFormat/>
    <w:rsid w:val="000B4C8A"/>
    <w:rPr>
      <w:rFonts w:ascii="Courier New" w:hAnsi="Courier New" w:cs="Courier New"/>
    </w:rPr>
  </w:style>
  <w:style w:type="character" w:customStyle="1" w:styleId="WW8Num47z0">
    <w:name w:val="WW8Num47z0"/>
    <w:qFormat/>
    <w:rsid w:val="000B4C8A"/>
    <w:rPr>
      <w:rFonts w:ascii="Symbol" w:hAnsi="Symbol"/>
    </w:rPr>
  </w:style>
  <w:style w:type="character" w:customStyle="1" w:styleId="WW8Num47z1">
    <w:name w:val="WW8Num47z1"/>
    <w:qFormat/>
    <w:rsid w:val="000B4C8A"/>
    <w:rPr>
      <w:rFonts w:ascii="Courier New" w:hAnsi="Courier New" w:cs="Courier New"/>
    </w:rPr>
  </w:style>
  <w:style w:type="character" w:customStyle="1" w:styleId="WW8Num47z2">
    <w:name w:val="WW8Num47z2"/>
    <w:qFormat/>
    <w:rsid w:val="000B4C8A"/>
    <w:rPr>
      <w:rFonts w:ascii="Wingdings" w:hAnsi="Wingdings"/>
    </w:rPr>
  </w:style>
  <w:style w:type="character" w:customStyle="1" w:styleId="WW8Num48z0">
    <w:name w:val="WW8Num48z0"/>
    <w:qFormat/>
    <w:rsid w:val="000B4C8A"/>
    <w:rPr>
      <w:rFonts w:ascii="Symbol" w:hAnsi="Symbol"/>
      <w:color w:val="auto"/>
    </w:rPr>
  </w:style>
  <w:style w:type="character" w:customStyle="1" w:styleId="WW8Num49z0">
    <w:name w:val="WW8Num49z0"/>
    <w:qFormat/>
    <w:rsid w:val="000B4C8A"/>
    <w:rPr>
      <w:b w:val="0"/>
    </w:rPr>
  </w:style>
  <w:style w:type="character" w:customStyle="1" w:styleId="WW8Num50z0">
    <w:name w:val="WW8Num50z0"/>
    <w:qFormat/>
    <w:rsid w:val="000B4C8A"/>
    <w:rPr>
      <w:rFonts w:ascii="Symbol" w:hAnsi="Symbol"/>
    </w:rPr>
  </w:style>
  <w:style w:type="character" w:customStyle="1" w:styleId="WW8Num50z1">
    <w:name w:val="WW8Num50z1"/>
    <w:qFormat/>
    <w:rsid w:val="000B4C8A"/>
    <w:rPr>
      <w:rFonts w:ascii="Courier New" w:hAnsi="Courier New" w:cs="Courier New"/>
    </w:rPr>
  </w:style>
  <w:style w:type="character" w:customStyle="1" w:styleId="WW8Num50z2">
    <w:name w:val="WW8Num50z2"/>
    <w:qFormat/>
    <w:rsid w:val="000B4C8A"/>
    <w:rPr>
      <w:rFonts w:ascii="Wingdings" w:hAnsi="Wingdings"/>
    </w:rPr>
  </w:style>
  <w:style w:type="character" w:customStyle="1" w:styleId="WW8Num51z0">
    <w:name w:val="WW8Num51z0"/>
    <w:qFormat/>
    <w:rsid w:val="000B4C8A"/>
    <w:rPr>
      <w:rFonts w:ascii="Symbol" w:hAnsi="Symbol"/>
    </w:rPr>
  </w:style>
  <w:style w:type="character" w:customStyle="1" w:styleId="WW8Num51z1">
    <w:name w:val="WW8Num51z1"/>
    <w:uiPriority w:val="99"/>
    <w:qFormat/>
    <w:rsid w:val="000B4C8A"/>
    <w:rPr>
      <w:rFonts w:ascii="Courier New" w:hAnsi="Courier New" w:cs="Courier New"/>
    </w:rPr>
  </w:style>
  <w:style w:type="character" w:customStyle="1" w:styleId="WW8Num51z2">
    <w:name w:val="WW8Num51z2"/>
    <w:uiPriority w:val="99"/>
    <w:qFormat/>
    <w:rsid w:val="000B4C8A"/>
    <w:rPr>
      <w:rFonts w:ascii="Wingdings" w:hAnsi="Wingdings"/>
    </w:rPr>
  </w:style>
  <w:style w:type="character" w:customStyle="1" w:styleId="WW8Num52z0">
    <w:name w:val="WW8Num52z0"/>
    <w:qFormat/>
    <w:rsid w:val="000B4C8A"/>
    <w:rPr>
      <w:rFonts w:ascii="Symbol" w:hAnsi="Symbol"/>
    </w:rPr>
  </w:style>
  <w:style w:type="character" w:customStyle="1" w:styleId="WW8Num52z1">
    <w:name w:val="WW8Num52z1"/>
    <w:qFormat/>
    <w:rsid w:val="000B4C8A"/>
    <w:rPr>
      <w:rFonts w:ascii="Courier New" w:hAnsi="Courier New" w:cs="Courier New"/>
    </w:rPr>
  </w:style>
  <w:style w:type="character" w:customStyle="1" w:styleId="WW8Num52z2">
    <w:name w:val="WW8Num52z2"/>
    <w:qFormat/>
    <w:rsid w:val="000B4C8A"/>
    <w:rPr>
      <w:rFonts w:ascii="Wingdings" w:hAnsi="Wingdings"/>
    </w:rPr>
  </w:style>
  <w:style w:type="character" w:customStyle="1" w:styleId="WW8Num53z1">
    <w:name w:val="WW8Num53z1"/>
    <w:qFormat/>
    <w:rsid w:val="000B4C8A"/>
    <w:rPr>
      <w:b w:val="0"/>
    </w:rPr>
  </w:style>
  <w:style w:type="character" w:customStyle="1" w:styleId="WW8Num53z2">
    <w:name w:val="WW8Num53z2"/>
    <w:qFormat/>
    <w:rsid w:val="000B4C8A"/>
    <w:rPr>
      <w:b w:val="0"/>
      <w:color w:val="auto"/>
    </w:rPr>
  </w:style>
  <w:style w:type="character" w:customStyle="1" w:styleId="WW8Num54z0">
    <w:name w:val="WW8Num54z0"/>
    <w:qFormat/>
    <w:rsid w:val="000B4C8A"/>
    <w:rPr>
      <w:rFonts w:ascii="Symbol" w:hAnsi="Symbol"/>
      <w:color w:val="auto"/>
    </w:rPr>
  </w:style>
  <w:style w:type="character" w:customStyle="1" w:styleId="WW8Num54z1">
    <w:name w:val="WW8Num54z1"/>
    <w:qFormat/>
    <w:rsid w:val="000B4C8A"/>
    <w:rPr>
      <w:rFonts w:ascii="Courier New" w:hAnsi="Courier New" w:cs="Courier New"/>
    </w:rPr>
  </w:style>
  <w:style w:type="character" w:customStyle="1" w:styleId="WW8Num54z2">
    <w:name w:val="WW8Num54z2"/>
    <w:qFormat/>
    <w:rsid w:val="000B4C8A"/>
    <w:rPr>
      <w:rFonts w:ascii="Wingdings" w:hAnsi="Wingdings"/>
    </w:rPr>
  </w:style>
  <w:style w:type="character" w:customStyle="1" w:styleId="WW8Num54z3">
    <w:name w:val="WW8Num54z3"/>
    <w:qFormat/>
    <w:rsid w:val="000B4C8A"/>
    <w:rPr>
      <w:rFonts w:ascii="Symbol" w:hAnsi="Symbol"/>
    </w:rPr>
  </w:style>
  <w:style w:type="character" w:customStyle="1" w:styleId="WW8Num55z1">
    <w:name w:val="WW8Num55z1"/>
    <w:qFormat/>
    <w:rsid w:val="000B4C8A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9z0">
    <w:name w:val="WW8Num59z0"/>
    <w:qFormat/>
    <w:rsid w:val="000B4C8A"/>
    <w:rPr>
      <w:b/>
    </w:rPr>
  </w:style>
  <w:style w:type="character" w:customStyle="1" w:styleId="WW8Num59z1">
    <w:name w:val="WW8Num59z1"/>
    <w:qFormat/>
    <w:rsid w:val="000B4C8A"/>
    <w:rPr>
      <w:b/>
      <w:color w:val="auto"/>
    </w:rPr>
  </w:style>
  <w:style w:type="character" w:customStyle="1" w:styleId="WW8Num60z0">
    <w:name w:val="WW8Num60z0"/>
    <w:qFormat/>
    <w:rsid w:val="000B4C8A"/>
    <w:rPr>
      <w:rFonts w:ascii="Symbol" w:hAnsi="Symbol"/>
    </w:rPr>
  </w:style>
  <w:style w:type="character" w:customStyle="1" w:styleId="WW8Num60z1">
    <w:name w:val="WW8Num60z1"/>
    <w:qFormat/>
    <w:rsid w:val="000B4C8A"/>
    <w:rPr>
      <w:rFonts w:ascii="Courier New" w:hAnsi="Courier New" w:cs="Courier New"/>
    </w:rPr>
  </w:style>
  <w:style w:type="character" w:customStyle="1" w:styleId="WW8Num60z2">
    <w:name w:val="WW8Num60z2"/>
    <w:qFormat/>
    <w:rsid w:val="000B4C8A"/>
    <w:rPr>
      <w:rFonts w:ascii="Wingdings" w:hAnsi="Wingdings"/>
    </w:rPr>
  </w:style>
  <w:style w:type="character" w:customStyle="1" w:styleId="WW8Num61z0">
    <w:name w:val="WW8Num61z0"/>
    <w:qFormat/>
    <w:rsid w:val="000B4C8A"/>
    <w:rPr>
      <w:b w:val="0"/>
    </w:rPr>
  </w:style>
  <w:style w:type="character" w:customStyle="1" w:styleId="WW8Num62z0">
    <w:name w:val="WW8Num62z0"/>
    <w:qFormat/>
    <w:rsid w:val="000B4C8A"/>
    <w:rPr>
      <w:rFonts w:ascii="Symbol" w:hAnsi="Symbol"/>
    </w:rPr>
  </w:style>
  <w:style w:type="character" w:customStyle="1" w:styleId="WW8Num62z1">
    <w:name w:val="WW8Num62z1"/>
    <w:qFormat/>
    <w:rsid w:val="000B4C8A"/>
    <w:rPr>
      <w:rFonts w:ascii="Courier New" w:hAnsi="Courier New" w:cs="Courier New"/>
    </w:rPr>
  </w:style>
  <w:style w:type="character" w:customStyle="1" w:styleId="WW8Num62z2">
    <w:name w:val="WW8Num62z2"/>
    <w:qFormat/>
    <w:rsid w:val="000B4C8A"/>
    <w:rPr>
      <w:rFonts w:ascii="Wingdings" w:hAnsi="Wingdings"/>
    </w:rPr>
  </w:style>
  <w:style w:type="character" w:customStyle="1" w:styleId="WW8Num63z0">
    <w:name w:val="WW8Num63z0"/>
    <w:qFormat/>
    <w:rsid w:val="000B4C8A"/>
    <w:rPr>
      <w:rFonts w:ascii="Symbol" w:hAnsi="Symbol"/>
      <w:color w:val="auto"/>
    </w:rPr>
  </w:style>
  <w:style w:type="character" w:customStyle="1" w:styleId="WW8Num64z0">
    <w:name w:val="WW8Num64z0"/>
    <w:qFormat/>
    <w:rsid w:val="000B4C8A"/>
    <w:rPr>
      <w:rFonts w:ascii="Symbol" w:hAnsi="Symbol"/>
      <w:b/>
      <w:color w:val="auto"/>
    </w:rPr>
  </w:style>
  <w:style w:type="character" w:customStyle="1" w:styleId="WW8Num65z0">
    <w:name w:val="WW8Num65z0"/>
    <w:qFormat/>
    <w:rsid w:val="000B4C8A"/>
    <w:rPr>
      <w:rFonts w:ascii="Symbol" w:hAnsi="Symbol"/>
    </w:rPr>
  </w:style>
  <w:style w:type="character" w:customStyle="1" w:styleId="WW8Num65z1">
    <w:name w:val="WW8Num65z1"/>
    <w:qFormat/>
    <w:rsid w:val="000B4C8A"/>
    <w:rPr>
      <w:rFonts w:ascii="Courier New" w:hAnsi="Courier New" w:cs="Courier New"/>
    </w:rPr>
  </w:style>
  <w:style w:type="character" w:customStyle="1" w:styleId="WW8Num65z2">
    <w:name w:val="WW8Num65z2"/>
    <w:qFormat/>
    <w:rsid w:val="000B4C8A"/>
    <w:rPr>
      <w:rFonts w:ascii="Wingdings" w:hAnsi="Wingdings"/>
    </w:rPr>
  </w:style>
  <w:style w:type="character" w:customStyle="1" w:styleId="WW8Num66z0">
    <w:name w:val="WW8Num66z0"/>
    <w:qFormat/>
    <w:rsid w:val="000B4C8A"/>
    <w:rPr>
      <w:rFonts w:ascii="Symbol" w:hAnsi="Symbol"/>
    </w:rPr>
  </w:style>
  <w:style w:type="character" w:customStyle="1" w:styleId="WW8Num66z1">
    <w:name w:val="WW8Num66z1"/>
    <w:qFormat/>
    <w:rsid w:val="000B4C8A"/>
    <w:rPr>
      <w:rFonts w:ascii="Courier New" w:hAnsi="Courier New" w:cs="Courier New"/>
    </w:rPr>
  </w:style>
  <w:style w:type="character" w:customStyle="1" w:styleId="WW8Num66z2">
    <w:name w:val="WW8Num66z2"/>
    <w:qFormat/>
    <w:rsid w:val="000B4C8A"/>
    <w:rPr>
      <w:rFonts w:ascii="Wingdings" w:hAnsi="Wingdings"/>
    </w:rPr>
  </w:style>
  <w:style w:type="character" w:customStyle="1" w:styleId="WW8Num68z0">
    <w:name w:val="WW8Num68z0"/>
    <w:qFormat/>
    <w:rsid w:val="000B4C8A"/>
    <w:rPr>
      <w:rFonts w:ascii="Symbol" w:hAnsi="Symbol"/>
      <w:color w:val="auto"/>
    </w:rPr>
  </w:style>
  <w:style w:type="character" w:customStyle="1" w:styleId="WW8Num68z1">
    <w:name w:val="WW8Num68z1"/>
    <w:qFormat/>
    <w:rsid w:val="000B4C8A"/>
    <w:rPr>
      <w:rFonts w:ascii="Symbol" w:hAnsi="Symbol"/>
    </w:rPr>
  </w:style>
  <w:style w:type="character" w:customStyle="1" w:styleId="WW8Num68z2">
    <w:name w:val="WW8Num68z2"/>
    <w:qFormat/>
    <w:rsid w:val="000B4C8A"/>
    <w:rPr>
      <w:rFonts w:ascii="Wingdings" w:hAnsi="Wingdings"/>
    </w:rPr>
  </w:style>
  <w:style w:type="character" w:customStyle="1" w:styleId="WW8Num68z4">
    <w:name w:val="WW8Num68z4"/>
    <w:qFormat/>
    <w:rsid w:val="000B4C8A"/>
    <w:rPr>
      <w:rFonts w:ascii="Courier New" w:hAnsi="Courier New" w:cs="Courier New"/>
    </w:rPr>
  </w:style>
  <w:style w:type="character" w:customStyle="1" w:styleId="WW8Num69z0">
    <w:name w:val="WW8Num69z0"/>
    <w:qFormat/>
    <w:rsid w:val="000B4C8A"/>
    <w:rPr>
      <w:rFonts w:ascii="Symbol" w:hAnsi="Symbol"/>
    </w:rPr>
  </w:style>
  <w:style w:type="character" w:customStyle="1" w:styleId="WW8Num69z2">
    <w:name w:val="WW8Num69z2"/>
    <w:qFormat/>
    <w:rsid w:val="000B4C8A"/>
    <w:rPr>
      <w:rFonts w:ascii="Wingdings" w:hAnsi="Wingdings"/>
    </w:rPr>
  </w:style>
  <w:style w:type="character" w:customStyle="1" w:styleId="WW8Num69z4">
    <w:name w:val="WW8Num69z4"/>
    <w:uiPriority w:val="99"/>
    <w:qFormat/>
    <w:rsid w:val="000B4C8A"/>
    <w:rPr>
      <w:rFonts w:ascii="Courier New" w:hAnsi="Courier New" w:cs="Courier New"/>
    </w:rPr>
  </w:style>
  <w:style w:type="character" w:customStyle="1" w:styleId="WW8Num70z0">
    <w:name w:val="WW8Num70z0"/>
    <w:qFormat/>
    <w:rsid w:val="000B4C8A"/>
    <w:rPr>
      <w:rFonts w:ascii="Symbol" w:hAnsi="Symbol"/>
    </w:rPr>
  </w:style>
  <w:style w:type="character" w:customStyle="1" w:styleId="WW8Num70z1">
    <w:name w:val="WW8Num70z1"/>
    <w:uiPriority w:val="99"/>
    <w:qFormat/>
    <w:rsid w:val="000B4C8A"/>
    <w:rPr>
      <w:rFonts w:ascii="Courier New" w:hAnsi="Courier New" w:cs="Courier New"/>
    </w:rPr>
  </w:style>
  <w:style w:type="character" w:customStyle="1" w:styleId="WW8Num70z2">
    <w:name w:val="WW8Num70z2"/>
    <w:qFormat/>
    <w:rsid w:val="000B4C8A"/>
    <w:rPr>
      <w:rFonts w:ascii="Wingdings" w:hAnsi="Wingdings"/>
    </w:rPr>
  </w:style>
  <w:style w:type="character" w:customStyle="1" w:styleId="WW8Num71z0">
    <w:name w:val="WW8Num71z0"/>
    <w:qFormat/>
    <w:rsid w:val="000B4C8A"/>
    <w:rPr>
      <w:b/>
      <w:color w:val="auto"/>
    </w:rPr>
  </w:style>
  <w:style w:type="character" w:customStyle="1" w:styleId="WW8Num71z1">
    <w:name w:val="WW8Num71z1"/>
    <w:qFormat/>
    <w:rsid w:val="000B4C8A"/>
    <w:rPr>
      <w:b/>
    </w:rPr>
  </w:style>
  <w:style w:type="character" w:customStyle="1" w:styleId="WW8Num73z0">
    <w:name w:val="WW8Num73z0"/>
    <w:qFormat/>
    <w:rsid w:val="000B4C8A"/>
    <w:rPr>
      <w:rFonts w:ascii="Symbol" w:hAnsi="Symbol"/>
    </w:rPr>
  </w:style>
  <w:style w:type="character" w:customStyle="1" w:styleId="WW8Num73z1">
    <w:name w:val="WW8Num73z1"/>
    <w:qFormat/>
    <w:rsid w:val="000B4C8A"/>
    <w:rPr>
      <w:rFonts w:ascii="Courier New" w:hAnsi="Courier New" w:cs="Courier New"/>
    </w:rPr>
  </w:style>
  <w:style w:type="character" w:customStyle="1" w:styleId="WW8Num73z2">
    <w:name w:val="WW8Num73z2"/>
    <w:qFormat/>
    <w:rsid w:val="000B4C8A"/>
    <w:rPr>
      <w:rFonts w:ascii="Wingdings" w:hAnsi="Wingdings"/>
    </w:rPr>
  </w:style>
  <w:style w:type="character" w:customStyle="1" w:styleId="WW8Num74z0">
    <w:name w:val="WW8Num74z0"/>
    <w:qFormat/>
    <w:rsid w:val="000B4C8A"/>
    <w:rPr>
      <w:b/>
    </w:rPr>
  </w:style>
  <w:style w:type="character" w:customStyle="1" w:styleId="WW8Num76z0">
    <w:name w:val="WW8Num76z0"/>
    <w:qFormat/>
    <w:rsid w:val="000B4C8A"/>
    <w:rPr>
      <w:b/>
    </w:rPr>
  </w:style>
  <w:style w:type="character" w:customStyle="1" w:styleId="WW8Num76z3">
    <w:name w:val="WW8Num76z3"/>
    <w:uiPriority w:val="99"/>
    <w:qFormat/>
    <w:rsid w:val="000B4C8A"/>
    <w:rPr>
      <w:u w:val="single"/>
    </w:rPr>
  </w:style>
  <w:style w:type="character" w:customStyle="1" w:styleId="WW8Num78z0">
    <w:name w:val="WW8Num78z0"/>
    <w:qFormat/>
    <w:rsid w:val="000B4C8A"/>
    <w:rPr>
      <w:rFonts w:ascii="Symbol" w:hAnsi="Symbol"/>
    </w:rPr>
  </w:style>
  <w:style w:type="character" w:customStyle="1" w:styleId="WW8Num78z1">
    <w:name w:val="WW8Num78z1"/>
    <w:uiPriority w:val="99"/>
    <w:qFormat/>
    <w:rsid w:val="000B4C8A"/>
    <w:rPr>
      <w:rFonts w:ascii="Courier New" w:hAnsi="Courier New" w:cs="Courier New"/>
    </w:rPr>
  </w:style>
  <w:style w:type="character" w:customStyle="1" w:styleId="WW8Num78z2">
    <w:name w:val="WW8Num78z2"/>
    <w:uiPriority w:val="99"/>
    <w:qFormat/>
    <w:rsid w:val="000B4C8A"/>
    <w:rPr>
      <w:rFonts w:ascii="Wingdings" w:hAnsi="Wingdings"/>
    </w:rPr>
  </w:style>
  <w:style w:type="character" w:customStyle="1" w:styleId="WW8Num81z0">
    <w:name w:val="WW8Num81z0"/>
    <w:qFormat/>
    <w:rsid w:val="000B4C8A"/>
    <w:rPr>
      <w:rFonts w:ascii="Times New Roman" w:eastAsia="Times New Roman" w:hAnsi="Times New Roman" w:cs="Times New Roman"/>
    </w:rPr>
  </w:style>
  <w:style w:type="character" w:customStyle="1" w:styleId="WW8Num81z1">
    <w:name w:val="WW8Num81z1"/>
    <w:uiPriority w:val="99"/>
    <w:qFormat/>
    <w:rsid w:val="000B4C8A"/>
    <w:rPr>
      <w:rFonts w:ascii="Courier New" w:hAnsi="Courier New" w:cs="Courier New"/>
    </w:rPr>
  </w:style>
  <w:style w:type="character" w:customStyle="1" w:styleId="WW8Num81z2">
    <w:name w:val="WW8Num81z2"/>
    <w:qFormat/>
    <w:rsid w:val="000B4C8A"/>
    <w:rPr>
      <w:rFonts w:ascii="Wingdings" w:hAnsi="Wingdings"/>
    </w:rPr>
  </w:style>
  <w:style w:type="character" w:customStyle="1" w:styleId="WW8Num81z3">
    <w:name w:val="WW8Num81z3"/>
    <w:uiPriority w:val="99"/>
    <w:qFormat/>
    <w:rsid w:val="000B4C8A"/>
    <w:rPr>
      <w:rFonts w:ascii="Symbol" w:hAnsi="Symbol"/>
    </w:rPr>
  </w:style>
  <w:style w:type="character" w:customStyle="1" w:styleId="WW8Num82z0">
    <w:name w:val="WW8Num82z0"/>
    <w:qFormat/>
    <w:rsid w:val="000B4C8A"/>
    <w:rPr>
      <w:b/>
    </w:rPr>
  </w:style>
  <w:style w:type="character" w:customStyle="1" w:styleId="WW8Num82z3">
    <w:name w:val="WW8Num82z3"/>
    <w:uiPriority w:val="99"/>
    <w:qFormat/>
    <w:rsid w:val="000B4C8A"/>
    <w:rPr>
      <w:u w:val="single"/>
    </w:rPr>
  </w:style>
  <w:style w:type="character" w:customStyle="1" w:styleId="WW8Num83z0">
    <w:name w:val="WW8Num83z0"/>
    <w:qFormat/>
    <w:rsid w:val="000B4C8A"/>
    <w:rPr>
      <w:rFonts w:ascii="Symbol" w:hAnsi="Symbol"/>
    </w:rPr>
  </w:style>
  <w:style w:type="character" w:customStyle="1" w:styleId="WW8Num83z2">
    <w:name w:val="WW8Num83z2"/>
    <w:uiPriority w:val="99"/>
    <w:qFormat/>
    <w:rsid w:val="000B4C8A"/>
    <w:rPr>
      <w:rFonts w:ascii="Wingdings" w:hAnsi="Wingdings"/>
    </w:rPr>
  </w:style>
  <w:style w:type="character" w:customStyle="1" w:styleId="WW8Num83z4">
    <w:name w:val="WW8Num83z4"/>
    <w:qFormat/>
    <w:rsid w:val="000B4C8A"/>
    <w:rPr>
      <w:rFonts w:ascii="Courier New" w:hAnsi="Courier New" w:cs="Courier New"/>
    </w:rPr>
  </w:style>
  <w:style w:type="character" w:customStyle="1" w:styleId="WW8Num84z0">
    <w:name w:val="WW8Num84z0"/>
    <w:qFormat/>
    <w:rsid w:val="000B4C8A"/>
    <w:rPr>
      <w:b/>
    </w:rPr>
  </w:style>
  <w:style w:type="character" w:customStyle="1" w:styleId="WW8Num84z1">
    <w:name w:val="WW8Num84z1"/>
    <w:qFormat/>
    <w:rsid w:val="000B4C8A"/>
    <w:rPr>
      <w:b/>
      <w:color w:val="auto"/>
    </w:rPr>
  </w:style>
  <w:style w:type="character" w:customStyle="1" w:styleId="WW8Num86z0">
    <w:name w:val="WW8Num86z0"/>
    <w:qFormat/>
    <w:rsid w:val="000B4C8A"/>
    <w:rPr>
      <w:rFonts w:ascii="Symbol" w:hAnsi="Symbol"/>
    </w:rPr>
  </w:style>
  <w:style w:type="character" w:customStyle="1" w:styleId="WW8Num86z1">
    <w:name w:val="WW8Num86z1"/>
    <w:uiPriority w:val="99"/>
    <w:qFormat/>
    <w:rsid w:val="000B4C8A"/>
    <w:rPr>
      <w:rFonts w:ascii="Courier New" w:hAnsi="Courier New" w:cs="Courier New"/>
    </w:rPr>
  </w:style>
  <w:style w:type="character" w:customStyle="1" w:styleId="WW8Num86z2">
    <w:name w:val="WW8Num86z2"/>
    <w:qFormat/>
    <w:rsid w:val="000B4C8A"/>
    <w:rPr>
      <w:rFonts w:ascii="Wingdings" w:hAnsi="Wingdings"/>
    </w:rPr>
  </w:style>
  <w:style w:type="character" w:customStyle="1" w:styleId="WW8Num87z0">
    <w:name w:val="WW8Num87z0"/>
    <w:qFormat/>
    <w:rsid w:val="000B4C8A"/>
    <w:rPr>
      <w:b/>
    </w:rPr>
  </w:style>
  <w:style w:type="character" w:customStyle="1" w:styleId="WW8Num88z0">
    <w:name w:val="WW8Num88z0"/>
    <w:uiPriority w:val="99"/>
    <w:qFormat/>
    <w:rsid w:val="000B4C8A"/>
    <w:rPr>
      <w:b w:val="0"/>
    </w:rPr>
  </w:style>
  <w:style w:type="character" w:customStyle="1" w:styleId="WW8Num89z0">
    <w:name w:val="WW8Num89z0"/>
    <w:qFormat/>
    <w:rsid w:val="000B4C8A"/>
    <w:rPr>
      <w:b/>
    </w:rPr>
  </w:style>
  <w:style w:type="character" w:customStyle="1" w:styleId="WW8Num91z0">
    <w:name w:val="WW8Num91z0"/>
    <w:qFormat/>
    <w:rsid w:val="000B4C8A"/>
    <w:rPr>
      <w:b/>
    </w:rPr>
  </w:style>
  <w:style w:type="character" w:customStyle="1" w:styleId="WW8Num92z0">
    <w:name w:val="WW8Num92z0"/>
    <w:qFormat/>
    <w:rsid w:val="000B4C8A"/>
    <w:rPr>
      <w:rFonts w:ascii="Symbol" w:hAnsi="Symbol"/>
    </w:rPr>
  </w:style>
  <w:style w:type="character" w:customStyle="1" w:styleId="WW8Num92z1">
    <w:name w:val="WW8Num92z1"/>
    <w:qFormat/>
    <w:rsid w:val="000B4C8A"/>
    <w:rPr>
      <w:rFonts w:ascii="Courier New" w:hAnsi="Courier New" w:cs="Courier New"/>
    </w:rPr>
  </w:style>
  <w:style w:type="character" w:customStyle="1" w:styleId="WW8Num92z2">
    <w:name w:val="WW8Num92z2"/>
    <w:qFormat/>
    <w:rsid w:val="000B4C8A"/>
    <w:rPr>
      <w:rFonts w:ascii="Wingdings" w:hAnsi="Wingdings"/>
    </w:rPr>
  </w:style>
  <w:style w:type="character" w:customStyle="1" w:styleId="WW8Num93z0">
    <w:name w:val="WW8Num93z0"/>
    <w:qFormat/>
    <w:rsid w:val="000B4C8A"/>
    <w:rPr>
      <w:rFonts w:ascii="Symbol" w:hAnsi="Symbol"/>
    </w:rPr>
  </w:style>
  <w:style w:type="character" w:customStyle="1" w:styleId="WW8Num94z0">
    <w:name w:val="WW8Num94z0"/>
    <w:qFormat/>
    <w:rsid w:val="000B4C8A"/>
    <w:rPr>
      <w:rFonts w:ascii="Symbol" w:hAnsi="Symbol"/>
      <w:b/>
    </w:rPr>
  </w:style>
  <w:style w:type="character" w:customStyle="1" w:styleId="WW8Num94z1">
    <w:name w:val="WW8Num94z1"/>
    <w:qFormat/>
    <w:rsid w:val="000B4C8A"/>
    <w:rPr>
      <w:b/>
    </w:rPr>
  </w:style>
  <w:style w:type="character" w:customStyle="1" w:styleId="WW8Num94z2">
    <w:name w:val="WW8Num94z2"/>
    <w:uiPriority w:val="99"/>
    <w:qFormat/>
    <w:rsid w:val="000B4C8A"/>
    <w:rPr>
      <w:rFonts w:ascii="Times New Roman" w:eastAsia="Times New Roman" w:hAnsi="Times New Roman" w:cs="Times New Roman"/>
    </w:rPr>
  </w:style>
  <w:style w:type="character" w:customStyle="1" w:styleId="WW8Num95z0">
    <w:name w:val="WW8Num95z0"/>
    <w:qFormat/>
    <w:rsid w:val="000B4C8A"/>
    <w:rPr>
      <w:rFonts w:ascii="Symbol" w:hAnsi="Symbol"/>
    </w:rPr>
  </w:style>
  <w:style w:type="character" w:customStyle="1" w:styleId="WW8Num95z1">
    <w:name w:val="WW8Num95z1"/>
    <w:uiPriority w:val="99"/>
    <w:qFormat/>
    <w:rsid w:val="000B4C8A"/>
    <w:rPr>
      <w:rFonts w:ascii="Courier New" w:hAnsi="Courier New" w:cs="Courier New"/>
    </w:rPr>
  </w:style>
  <w:style w:type="character" w:customStyle="1" w:styleId="WW8Num95z2">
    <w:name w:val="WW8Num95z2"/>
    <w:qFormat/>
    <w:rsid w:val="000B4C8A"/>
    <w:rPr>
      <w:rFonts w:ascii="Wingdings" w:hAnsi="Wingdings"/>
    </w:rPr>
  </w:style>
  <w:style w:type="character" w:customStyle="1" w:styleId="WW8Num96z0">
    <w:name w:val="WW8Num96z0"/>
    <w:uiPriority w:val="99"/>
    <w:qFormat/>
    <w:rsid w:val="000B4C8A"/>
    <w:rPr>
      <w:rFonts w:ascii="Symbol" w:hAnsi="Symbol"/>
    </w:rPr>
  </w:style>
  <w:style w:type="character" w:customStyle="1" w:styleId="WW8Num96z1">
    <w:name w:val="WW8Num96z1"/>
    <w:uiPriority w:val="99"/>
    <w:qFormat/>
    <w:rsid w:val="000B4C8A"/>
    <w:rPr>
      <w:rFonts w:ascii="Courier New" w:hAnsi="Courier New" w:cs="Courier New"/>
    </w:rPr>
  </w:style>
  <w:style w:type="character" w:customStyle="1" w:styleId="WW8Num96z2">
    <w:name w:val="WW8Num96z2"/>
    <w:uiPriority w:val="99"/>
    <w:qFormat/>
    <w:rsid w:val="000B4C8A"/>
    <w:rPr>
      <w:rFonts w:ascii="Wingdings" w:hAnsi="Wingdings"/>
    </w:rPr>
  </w:style>
  <w:style w:type="character" w:customStyle="1" w:styleId="WW8Num97z0">
    <w:name w:val="WW8Num97z0"/>
    <w:uiPriority w:val="99"/>
    <w:qFormat/>
    <w:rsid w:val="000B4C8A"/>
    <w:rPr>
      <w:b/>
    </w:rPr>
  </w:style>
  <w:style w:type="character" w:customStyle="1" w:styleId="WW8Num97z1">
    <w:name w:val="WW8Num97z1"/>
    <w:uiPriority w:val="99"/>
    <w:qFormat/>
    <w:rsid w:val="000B4C8A"/>
    <w:rPr>
      <w:b/>
      <w:i w:val="0"/>
      <w:sz w:val="24"/>
      <w:szCs w:val="24"/>
    </w:rPr>
  </w:style>
  <w:style w:type="character" w:customStyle="1" w:styleId="WW8Num98z0">
    <w:name w:val="WW8Num98z0"/>
    <w:uiPriority w:val="99"/>
    <w:qFormat/>
    <w:rsid w:val="000B4C8A"/>
    <w:rPr>
      <w:b/>
    </w:rPr>
  </w:style>
  <w:style w:type="character" w:customStyle="1" w:styleId="WW8Num98z3">
    <w:name w:val="WW8Num98z3"/>
    <w:uiPriority w:val="99"/>
    <w:qFormat/>
    <w:rsid w:val="000B4C8A"/>
    <w:rPr>
      <w:u w:val="single"/>
    </w:rPr>
  </w:style>
  <w:style w:type="character" w:customStyle="1" w:styleId="WW8Num99z1">
    <w:name w:val="WW8Num99z1"/>
    <w:uiPriority w:val="99"/>
    <w:qFormat/>
    <w:rsid w:val="000B4C8A"/>
    <w:rPr>
      <w:rFonts w:ascii="Symbol" w:hAnsi="Symbol"/>
    </w:rPr>
  </w:style>
  <w:style w:type="character" w:customStyle="1" w:styleId="WW8Num99z3">
    <w:name w:val="WW8Num99z3"/>
    <w:uiPriority w:val="99"/>
    <w:qFormat/>
    <w:rsid w:val="000B4C8A"/>
    <w:rPr>
      <w:b/>
    </w:rPr>
  </w:style>
  <w:style w:type="character" w:customStyle="1" w:styleId="WW8Num100z0">
    <w:name w:val="WW8Num100z0"/>
    <w:uiPriority w:val="99"/>
    <w:qFormat/>
    <w:rsid w:val="000B4C8A"/>
    <w:rPr>
      <w:b w:val="0"/>
    </w:rPr>
  </w:style>
  <w:style w:type="character" w:customStyle="1" w:styleId="WW8Num101z0">
    <w:name w:val="WW8Num101z0"/>
    <w:uiPriority w:val="99"/>
    <w:qFormat/>
    <w:rsid w:val="000B4C8A"/>
    <w:rPr>
      <w:b/>
    </w:rPr>
  </w:style>
  <w:style w:type="character" w:customStyle="1" w:styleId="WW8Num103z0">
    <w:name w:val="WW8Num103z0"/>
    <w:uiPriority w:val="99"/>
    <w:qFormat/>
    <w:rsid w:val="000B4C8A"/>
    <w:rPr>
      <w:b/>
    </w:rPr>
  </w:style>
  <w:style w:type="character" w:customStyle="1" w:styleId="WW8Num104z0">
    <w:name w:val="WW8Num104z0"/>
    <w:uiPriority w:val="99"/>
    <w:qFormat/>
    <w:rsid w:val="000B4C8A"/>
    <w:rPr>
      <w:b/>
    </w:rPr>
  </w:style>
  <w:style w:type="character" w:customStyle="1" w:styleId="WW8Num104z1">
    <w:name w:val="WW8Num104z1"/>
    <w:uiPriority w:val="99"/>
    <w:qFormat/>
    <w:rsid w:val="000B4C8A"/>
    <w:rPr>
      <w:b/>
      <w:color w:val="auto"/>
    </w:rPr>
  </w:style>
  <w:style w:type="character" w:customStyle="1" w:styleId="WW8Num104z2">
    <w:name w:val="WW8Num104z2"/>
    <w:uiPriority w:val="99"/>
    <w:qFormat/>
    <w:rsid w:val="000B4C8A"/>
    <w:rPr>
      <w:color w:val="3333FF"/>
    </w:rPr>
  </w:style>
  <w:style w:type="character" w:customStyle="1" w:styleId="WW8Num107z0">
    <w:name w:val="WW8Num107z0"/>
    <w:uiPriority w:val="99"/>
    <w:qFormat/>
    <w:rsid w:val="000B4C8A"/>
    <w:rPr>
      <w:b/>
    </w:rPr>
  </w:style>
  <w:style w:type="character" w:customStyle="1" w:styleId="WW8Num109z0">
    <w:name w:val="WW8Num109z0"/>
    <w:uiPriority w:val="99"/>
    <w:qFormat/>
    <w:rsid w:val="000B4C8A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qFormat/>
    <w:rsid w:val="000B4C8A"/>
  </w:style>
  <w:style w:type="character" w:styleId="Hipercze">
    <w:name w:val="Hyperlink"/>
    <w:uiPriority w:val="99"/>
    <w:rsid w:val="000B4C8A"/>
    <w:rPr>
      <w:color w:val="0000FF"/>
      <w:u w:val="single"/>
    </w:rPr>
  </w:style>
  <w:style w:type="character" w:styleId="Numerstrony">
    <w:name w:val="page number"/>
    <w:basedOn w:val="Domylnaczcionkaakapitu1"/>
    <w:qFormat/>
    <w:rsid w:val="000B4C8A"/>
  </w:style>
  <w:style w:type="character" w:customStyle="1" w:styleId="zielony101">
    <w:name w:val="zielony101"/>
    <w:qFormat/>
    <w:rsid w:val="000B4C8A"/>
    <w:rPr>
      <w:rFonts w:ascii="Arial" w:hAnsi="Arial" w:cs="Arial"/>
      <w:b/>
      <w:bCs/>
      <w:color w:val="000000"/>
      <w:sz w:val="18"/>
      <w:szCs w:val="18"/>
    </w:rPr>
  </w:style>
  <w:style w:type="character" w:customStyle="1" w:styleId="bodyplaingrey1">
    <w:name w:val="bodyplaingrey1"/>
    <w:qFormat/>
    <w:rsid w:val="000B4C8A"/>
    <w:rPr>
      <w:rFonts w:ascii="Verdana" w:hAnsi="Verdana"/>
      <w:b w:val="0"/>
      <w:bCs w:val="0"/>
      <w:i w:val="0"/>
      <w:iCs w:val="0"/>
      <w:color w:val="999999"/>
      <w:sz w:val="18"/>
      <w:szCs w:val="18"/>
    </w:rPr>
  </w:style>
  <w:style w:type="character" w:styleId="UyteHipercze">
    <w:name w:val="FollowedHyperlink"/>
    <w:uiPriority w:val="99"/>
    <w:qFormat/>
    <w:rsid w:val="000B4C8A"/>
    <w:rPr>
      <w:color w:val="800080"/>
      <w:u w:val="single"/>
    </w:rPr>
  </w:style>
  <w:style w:type="character" w:customStyle="1" w:styleId="zielony10">
    <w:name w:val="zielony10"/>
    <w:basedOn w:val="Domylnaczcionkaakapitu1"/>
    <w:qFormat/>
    <w:rsid w:val="000B4C8A"/>
  </w:style>
  <w:style w:type="character" w:styleId="Pogrubienie">
    <w:name w:val="Strong"/>
    <w:uiPriority w:val="22"/>
    <w:qFormat/>
    <w:rsid w:val="000B4C8A"/>
    <w:rPr>
      <w:b/>
      <w:bCs/>
    </w:rPr>
  </w:style>
  <w:style w:type="character" w:customStyle="1" w:styleId="WW8Num15z1">
    <w:name w:val="WW8Num15z1"/>
    <w:uiPriority w:val="99"/>
    <w:qFormat/>
    <w:rsid w:val="000B4C8A"/>
    <w:rPr>
      <w:rFonts w:ascii="Courier New" w:hAnsi="Courier New" w:cs="Courier New"/>
    </w:rPr>
  </w:style>
  <w:style w:type="character" w:customStyle="1" w:styleId="StopkaZnak">
    <w:name w:val="Stopka Znak"/>
    <w:uiPriority w:val="99"/>
    <w:qFormat/>
    <w:rsid w:val="000B4C8A"/>
    <w:rPr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0B4C8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Regulacje,definicje,moj body text,Tekst wcięty 2 st,b,Tekst wci,ęty 2 st,Tekst wciety 2 st,ety 2 st,body text,A Body Text"/>
    <w:basedOn w:val="Normalny"/>
    <w:link w:val="TekstpodstawowyZnak"/>
    <w:rsid w:val="000B4C8A"/>
    <w:pPr>
      <w:widowControl w:val="0"/>
      <w:overflowPunct w:val="0"/>
      <w:autoSpaceDE w:val="0"/>
      <w:spacing w:after="120"/>
      <w:textAlignment w:val="baseline"/>
    </w:pPr>
    <w:rPr>
      <w:sz w:val="26"/>
      <w:szCs w:val="20"/>
    </w:rPr>
  </w:style>
  <w:style w:type="character" w:customStyle="1" w:styleId="TekstpodstawowyZnak">
    <w:name w:val="Tekst podstawowy Znak"/>
    <w:aliases w:val="Regulacje Znak1,definicje Znak1,moj body text Znak1,Tekst wcięty 2 st Znak1,b Znak1,Tekst wci Znak1,ęty 2 st Znak1,Tekst wciety 2 st Znak1,ety 2 st Znak1,body text Znak1,A Body Text Znak1"/>
    <w:link w:val="Tekstpodstawowy"/>
    <w:qFormat/>
    <w:locked/>
    <w:rsid w:val="009C5F04"/>
    <w:rPr>
      <w:sz w:val="26"/>
      <w:lang w:eastAsia="ar-SA"/>
    </w:rPr>
  </w:style>
  <w:style w:type="paragraph" w:styleId="Lista">
    <w:name w:val="List"/>
    <w:basedOn w:val="Normalny"/>
    <w:rsid w:val="000B4C8A"/>
    <w:pPr>
      <w:widowControl w:val="0"/>
      <w:overflowPunct w:val="0"/>
      <w:autoSpaceDE w:val="0"/>
      <w:ind w:left="283" w:hanging="283"/>
      <w:textAlignment w:val="baseline"/>
    </w:pPr>
    <w:rPr>
      <w:sz w:val="26"/>
      <w:szCs w:val="20"/>
    </w:rPr>
  </w:style>
  <w:style w:type="paragraph" w:customStyle="1" w:styleId="Podpis1">
    <w:name w:val="Podpis1"/>
    <w:basedOn w:val="Normalny"/>
    <w:qFormat/>
    <w:rsid w:val="000B4C8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0B4C8A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0B4C8A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next w:val="Normalny"/>
    <w:uiPriority w:val="99"/>
    <w:qFormat/>
    <w:rsid w:val="000B4C8A"/>
    <w:pPr>
      <w:spacing w:before="120" w:after="120"/>
    </w:pPr>
    <w:rPr>
      <w:b/>
      <w:bCs/>
      <w:sz w:val="20"/>
      <w:szCs w:val="20"/>
    </w:rPr>
  </w:style>
  <w:style w:type="paragraph" w:customStyle="1" w:styleId="ZnakZnakZnak">
    <w:name w:val="Znak Znak Znak"/>
    <w:basedOn w:val="Normalny"/>
    <w:rsid w:val="000B4C8A"/>
    <w:rPr>
      <w:rFonts w:ascii="Arial" w:hAnsi="Arial" w:cs="Arial"/>
    </w:rPr>
  </w:style>
  <w:style w:type="paragraph" w:customStyle="1" w:styleId="ZnakZnakZnakZnakZnakZnakZnakZnak1ZnakZnakZnakZnakZnakZnakZnakZnakZnakZnakZnakZnakZnakZnakZnakZnakZnakZnakZnakZnak">
    <w:name w:val="Znak Znak Znak Znak Znak Znak Znak Znak1 Znak Znak Znak Znak Znak Znak Znak Znak Znak Znak Znak Znak Znak Znak Znak Znak Znak Znak Znak Znak"/>
    <w:basedOn w:val="Normalny"/>
    <w:rsid w:val="000B4C8A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0B4C8A"/>
    <w:rPr>
      <w:rFonts w:ascii="Arial" w:hAnsi="Arial" w:cs="Arial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qFormat/>
    <w:rsid w:val="000B4C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link w:val="Nagwek"/>
    <w:uiPriority w:val="99"/>
    <w:qFormat/>
    <w:locked/>
    <w:rsid w:val="009C5F04"/>
    <w:rPr>
      <w:sz w:val="24"/>
      <w:szCs w:val="24"/>
      <w:lang w:eastAsia="ar-SA"/>
    </w:rPr>
  </w:style>
  <w:style w:type="paragraph" w:customStyle="1" w:styleId="Znak">
    <w:name w:val="Znak"/>
    <w:basedOn w:val="Normalny"/>
    <w:rsid w:val="000B4C8A"/>
    <w:rPr>
      <w:rFonts w:ascii="Arial" w:hAnsi="Arial" w:cs="Arial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0B4C8A"/>
    <w:rPr>
      <w:rFonts w:ascii="Arial" w:hAnsi="Arial" w:cs="Arial"/>
    </w:rPr>
  </w:style>
  <w:style w:type="paragraph" w:customStyle="1" w:styleId="BodyText23">
    <w:name w:val="Body Text 23"/>
    <w:basedOn w:val="Normalny"/>
    <w:qFormat/>
    <w:rsid w:val="000B4C8A"/>
    <w:pPr>
      <w:widowControl w:val="0"/>
      <w:overflowPunct w:val="0"/>
      <w:autoSpaceDE w:val="0"/>
      <w:jc w:val="both"/>
      <w:textAlignment w:val="baseline"/>
    </w:pPr>
    <w:rPr>
      <w:sz w:val="26"/>
      <w:szCs w:val="20"/>
    </w:rPr>
  </w:style>
  <w:style w:type="paragraph" w:customStyle="1" w:styleId="ZnakZnakZnakZnakZnakZnak">
    <w:name w:val="Znak Znak Znak Znak Znak Znak"/>
    <w:basedOn w:val="Normalny"/>
    <w:rsid w:val="000B4C8A"/>
    <w:rPr>
      <w:rFonts w:ascii="Arial" w:hAnsi="Arial" w:cs="Arial"/>
    </w:rPr>
  </w:style>
  <w:style w:type="paragraph" w:customStyle="1" w:styleId="ZnakZnakZnakZnakZnakZnak1">
    <w:name w:val="Znak Znak Znak Znak Znak Znak1"/>
    <w:basedOn w:val="Normalny"/>
    <w:rsid w:val="000B4C8A"/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qFormat/>
    <w:rsid w:val="000B4C8A"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paragraph" w:styleId="Podtytu">
    <w:name w:val="Subtitle"/>
    <w:basedOn w:val="Nagwek10"/>
    <w:next w:val="Tekstpodstawowy"/>
    <w:link w:val="PodtytuZnak"/>
    <w:qFormat/>
    <w:rsid w:val="000B4C8A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qFormat/>
    <w:locked/>
    <w:rsid w:val="009C5F0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qFormat/>
    <w:locked/>
    <w:rsid w:val="009C5F04"/>
    <w:rPr>
      <w:b/>
      <w:sz w:val="26"/>
      <w:lang w:eastAsia="ar-SA"/>
    </w:rPr>
  </w:style>
  <w:style w:type="paragraph" w:customStyle="1" w:styleId="BodyText24">
    <w:name w:val="Body Text 24"/>
    <w:basedOn w:val="Normalny"/>
    <w:qFormat/>
    <w:rsid w:val="000B4C8A"/>
    <w:pPr>
      <w:widowControl w:val="0"/>
      <w:overflowPunct w:val="0"/>
      <w:autoSpaceDE w:val="0"/>
      <w:ind w:left="360"/>
      <w:textAlignment w:val="baseline"/>
    </w:pPr>
    <w:rPr>
      <w:sz w:val="28"/>
      <w:szCs w:val="20"/>
    </w:rPr>
  </w:style>
  <w:style w:type="paragraph" w:customStyle="1" w:styleId="NormalnyWeb1">
    <w:name w:val="Normalny (Web)1"/>
    <w:basedOn w:val="Normalny"/>
    <w:rsid w:val="000B4C8A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qFormat/>
    <w:rsid w:val="000B4C8A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0B4C8A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rsid w:val="000B4C8A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Lista21">
    <w:name w:val="Lista 21"/>
    <w:basedOn w:val="Normalny"/>
    <w:qFormat/>
    <w:rsid w:val="000B4C8A"/>
    <w:pPr>
      <w:widowControl w:val="0"/>
      <w:overflowPunct w:val="0"/>
      <w:autoSpaceDE w:val="0"/>
      <w:ind w:left="566" w:hanging="283"/>
      <w:textAlignment w:val="baseline"/>
    </w:pPr>
    <w:rPr>
      <w:sz w:val="26"/>
      <w:szCs w:val="20"/>
    </w:rPr>
  </w:style>
  <w:style w:type="paragraph" w:customStyle="1" w:styleId="Listapunktowana1">
    <w:name w:val="Lista punktowana1"/>
    <w:basedOn w:val="Normalny"/>
    <w:qFormat/>
    <w:rsid w:val="000B4C8A"/>
    <w:pPr>
      <w:widowControl w:val="0"/>
      <w:numPr>
        <w:numId w:val="3"/>
      </w:numPr>
      <w:overflowPunct w:val="0"/>
      <w:autoSpaceDE w:val="0"/>
      <w:textAlignment w:val="baseline"/>
    </w:pPr>
    <w:rPr>
      <w:sz w:val="26"/>
      <w:szCs w:val="20"/>
    </w:rPr>
  </w:style>
  <w:style w:type="paragraph" w:customStyle="1" w:styleId="Listapunktowana21">
    <w:name w:val="Lista punktowana 21"/>
    <w:basedOn w:val="Normalny"/>
    <w:qFormat/>
    <w:rsid w:val="000B4C8A"/>
    <w:pPr>
      <w:widowControl w:val="0"/>
      <w:numPr>
        <w:numId w:val="4"/>
      </w:numPr>
      <w:overflowPunct w:val="0"/>
      <w:autoSpaceDE w:val="0"/>
      <w:ind w:left="566"/>
      <w:textAlignment w:val="baseline"/>
    </w:pPr>
    <w:rPr>
      <w:sz w:val="26"/>
      <w:szCs w:val="20"/>
    </w:rPr>
  </w:style>
  <w:style w:type="paragraph" w:customStyle="1" w:styleId="Lista-kontynuacja1">
    <w:name w:val="Lista - kontynuacja1"/>
    <w:basedOn w:val="Normalny"/>
    <w:qFormat/>
    <w:rsid w:val="000B4C8A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BodyText25">
    <w:name w:val="Body Text 25"/>
    <w:basedOn w:val="Normalny"/>
    <w:qFormat/>
    <w:rsid w:val="000B4C8A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Tekstpodstawowy4">
    <w:name w:val="Tekst podstawowy 4"/>
    <w:basedOn w:val="BodyText25"/>
    <w:qFormat/>
    <w:rsid w:val="000B4C8A"/>
  </w:style>
  <w:style w:type="paragraph" w:customStyle="1" w:styleId="Tekstpodstawowywcity31">
    <w:name w:val="Tekst podstawowy wcięty 31"/>
    <w:basedOn w:val="Normalny"/>
    <w:rsid w:val="000B4C8A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2">
    <w:name w:val="Tekst podstawowy 32"/>
    <w:basedOn w:val="Normalny"/>
    <w:rsid w:val="000B4C8A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BodyText31">
    <w:name w:val="Body Text 31"/>
    <w:basedOn w:val="Normalny"/>
    <w:qFormat/>
    <w:rsid w:val="000B4C8A"/>
    <w:pPr>
      <w:widowControl w:val="0"/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Normalny"/>
    <w:qFormat/>
    <w:rsid w:val="000B4C8A"/>
    <w:pPr>
      <w:widowControl w:val="0"/>
      <w:overflowPunct w:val="0"/>
      <w:autoSpaceDE w:val="0"/>
      <w:textAlignment w:val="baseline"/>
    </w:pPr>
    <w:rPr>
      <w:sz w:val="28"/>
      <w:szCs w:val="20"/>
    </w:rPr>
  </w:style>
  <w:style w:type="paragraph" w:customStyle="1" w:styleId="BodyTextIndent22">
    <w:name w:val="Body Text Indent 22"/>
    <w:basedOn w:val="Normalny"/>
    <w:qFormat/>
    <w:rsid w:val="000B4C8A"/>
    <w:pPr>
      <w:overflowPunct w:val="0"/>
      <w:autoSpaceDE w:val="0"/>
      <w:ind w:left="284" w:hanging="284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qFormat/>
    <w:rsid w:val="000B4C8A"/>
    <w:pPr>
      <w:widowControl w:val="0"/>
      <w:tabs>
        <w:tab w:val="left" w:pos="720"/>
      </w:tabs>
      <w:overflowPunct w:val="0"/>
      <w:autoSpaceDE w:val="0"/>
      <w:ind w:left="360"/>
      <w:jc w:val="both"/>
      <w:textAlignment w:val="baseline"/>
    </w:pPr>
    <w:rPr>
      <w:sz w:val="26"/>
      <w:szCs w:val="20"/>
    </w:rPr>
  </w:style>
  <w:style w:type="paragraph" w:customStyle="1" w:styleId="BodyText21">
    <w:name w:val="Body Text 21"/>
    <w:basedOn w:val="Normalny"/>
    <w:qFormat/>
    <w:rsid w:val="000B4C8A"/>
    <w:pPr>
      <w:widowControl w:val="0"/>
      <w:overflowPunct w:val="0"/>
      <w:autoSpaceDE w:val="0"/>
      <w:ind w:left="567" w:hanging="283"/>
      <w:textAlignment w:val="baseline"/>
    </w:pPr>
    <w:rPr>
      <w:sz w:val="26"/>
      <w:szCs w:val="20"/>
    </w:rPr>
  </w:style>
  <w:style w:type="paragraph" w:customStyle="1" w:styleId="BodyTextIndent21">
    <w:name w:val="Body Text Indent 21"/>
    <w:basedOn w:val="Normalny"/>
    <w:qFormat/>
    <w:rsid w:val="000B4C8A"/>
    <w:pPr>
      <w:widowControl w:val="0"/>
      <w:overflowPunct w:val="0"/>
      <w:autoSpaceDE w:val="0"/>
      <w:ind w:left="567" w:hanging="283"/>
      <w:jc w:val="both"/>
      <w:textAlignment w:val="baseline"/>
    </w:pPr>
    <w:rPr>
      <w:sz w:val="26"/>
      <w:szCs w:val="20"/>
    </w:rPr>
  </w:style>
  <w:style w:type="paragraph" w:customStyle="1" w:styleId="Tekstkomentarza2">
    <w:name w:val="Tekst komentarza2"/>
    <w:basedOn w:val="Normalny"/>
    <w:uiPriority w:val="99"/>
    <w:qFormat/>
    <w:rsid w:val="000B4C8A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22">
    <w:name w:val="Tekst podstawowy 22"/>
    <w:basedOn w:val="Normalny"/>
    <w:qFormat/>
    <w:rsid w:val="000B4C8A"/>
    <w:pPr>
      <w:widowControl w:val="0"/>
      <w:tabs>
        <w:tab w:val="left" w:pos="720"/>
      </w:tabs>
      <w:overflowPunct w:val="0"/>
      <w:autoSpaceDE w:val="0"/>
      <w:jc w:val="both"/>
      <w:textAlignment w:val="baseline"/>
    </w:pPr>
    <w:rPr>
      <w:color w:val="FF0000"/>
      <w:sz w:val="26"/>
      <w:szCs w:val="20"/>
    </w:rPr>
  </w:style>
  <w:style w:type="paragraph" w:customStyle="1" w:styleId="Tekstpodstawowywcity210">
    <w:name w:val="Tekst podstawowy wcięty 21"/>
    <w:basedOn w:val="Normalny"/>
    <w:qFormat/>
    <w:rsid w:val="000B4C8A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rsid w:val="000B4C8A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link w:val="Tekstpodstawowywcity"/>
    <w:qFormat/>
    <w:locked/>
    <w:rsid w:val="009C5F04"/>
    <w:rPr>
      <w:sz w:val="26"/>
      <w:lang w:eastAsia="ar-SA"/>
    </w:rPr>
  </w:style>
  <w:style w:type="paragraph" w:customStyle="1" w:styleId="Tekstpodstawowywcity32">
    <w:name w:val="Tekst podstawowy wcięty 32"/>
    <w:basedOn w:val="Normalny"/>
    <w:qFormat/>
    <w:rsid w:val="000B4C8A"/>
    <w:pPr>
      <w:widowControl w:val="0"/>
      <w:tabs>
        <w:tab w:val="left" w:pos="720"/>
      </w:tabs>
      <w:overflowPunct w:val="0"/>
      <w:autoSpaceDE w:val="0"/>
      <w:ind w:left="360"/>
      <w:textAlignment w:val="baseline"/>
    </w:pPr>
    <w:rPr>
      <w:szCs w:val="20"/>
    </w:rPr>
  </w:style>
  <w:style w:type="paragraph" w:customStyle="1" w:styleId="3">
    <w:name w:val="3"/>
    <w:basedOn w:val="Normalny"/>
    <w:next w:val="Nagwek"/>
    <w:qFormat/>
    <w:rsid w:val="000B4C8A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2">
    <w:name w:val="2"/>
    <w:basedOn w:val="Normalny"/>
    <w:next w:val="Nagwek"/>
    <w:qFormat/>
    <w:rsid w:val="000B4C8A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28">
    <w:name w:val="xl2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color w:val="FF0000"/>
    </w:rPr>
  </w:style>
  <w:style w:type="paragraph" w:customStyle="1" w:styleId="xl29">
    <w:name w:val="xl2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" w:eastAsia="Arial Unicode MS" w:hAnsi="Arial" w:cs="Arial Unicode MS"/>
      <w:color w:val="FF0000"/>
    </w:rPr>
  </w:style>
  <w:style w:type="paragraph" w:customStyle="1" w:styleId="xl30">
    <w:name w:val="xl3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color w:val="FF0000"/>
    </w:rPr>
  </w:style>
  <w:style w:type="paragraph" w:styleId="Tekstdymka">
    <w:name w:val="Balloon Text"/>
    <w:basedOn w:val="Normalny"/>
    <w:link w:val="TekstdymkaZnak"/>
    <w:uiPriority w:val="99"/>
    <w:qFormat/>
    <w:rsid w:val="000B4C8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qFormat/>
    <w:locked/>
    <w:rsid w:val="009C5F04"/>
    <w:rPr>
      <w:rFonts w:ascii="Tahoma" w:hAnsi="Tahoma" w:cs="Tahoma"/>
      <w:sz w:val="16"/>
      <w:szCs w:val="16"/>
      <w:lang w:eastAsia="ar-SA"/>
    </w:rPr>
  </w:style>
  <w:style w:type="paragraph" w:customStyle="1" w:styleId="WW-Tekstpodstawowy3">
    <w:name w:val="WW-Tekst podstawowy 3"/>
    <w:basedOn w:val="Normalny"/>
    <w:qFormat/>
    <w:rsid w:val="000B4C8A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Zwykytekst1">
    <w:name w:val="Zwykły tekst1"/>
    <w:basedOn w:val="Normalny"/>
    <w:qFormat/>
    <w:rsid w:val="000B4C8A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0B4C8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qFormat/>
    <w:locked/>
    <w:rsid w:val="009C5F04"/>
    <w:rPr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"/>
    <w:qFormat/>
    <w:rsid w:val="000B4C8A"/>
    <w:pPr>
      <w:widowControl/>
      <w:overflowPunct/>
      <w:autoSpaceDE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qFormat/>
    <w:locked/>
    <w:rsid w:val="009C5F04"/>
    <w:rPr>
      <w:b/>
      <w:bCs/>
      <w:lang w:eastAsia="ar-SA"/>
    </w:rPr>
  </w:style>
  <w:style w:type="paragraph" w:customStyle="1" w:styleId="WW-Domylnie">
    <w:name w:val="WW-Domyślnie"/>
    <w:qFormat/>
    <w:rsid w:val="000B4C8A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WW-NormalnyWeb">
    <w:name w:val="WW-Normalny (Web)"/>
    <w:basedOn w:val="WW-Domylnie"/>
    <w:qFormat/>
    <w:rsid w:val="000B4C8A"/>
    <w:pPr>
      <w:overflowPunct/>
      <w:autoSpaceDE/>
      <w:spacing w:before="100" w:after="100"/>
      <w:textAlignment w:val="auto"/>
    </w:pPr>
    <w:rPr>
      <w:sz w:val="24"/>
      <w:szCs w:val="24"/>
    </w:rPr>
  </w:style>
  <w:style w:type="paragraph" w:customStyle="1" w:styleId="xl31">
    <w:name w:val="xl31"/>
    <w:basedOn w:val="Normalny"/>
    <w:qFormat/>
    <w:rsid w:val="000B4C8A"/>
    <w:pP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qFormat/>
    <w:rsid w:val="000B4C8A"/>
    <w:pP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33">
    <w:name w:val="xl33"/>
    <w:basedOn w:val="Normalny"/>
    <w:qFormat/>
    <w:rsid w:val="000B4C8A"/>
    <w:pPr>
      <w:spacing w:before="280" w:after="280"/>
      <w:jc w:val="right"/>
    </w:pPr>
  </w:style>
  <w:style w:type="paragraph" w:customStyle="1" w:styleId="xl34">
    <w:name w:val="xl34"/>
    <w:basedOn w:val="Normalny"/>
    <w:qFormat/>
    <w:rsid w:val="000B4C8A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">
    <w:name w:val="xl3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</w:rPr>
  </w:style>
  <w:style w:type="paragraph" w:customStyle="1" w:styleId="xl39">
    <w:name w:val="xl3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3">
    <w:name w:val="xl43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5">
    <w:name w:val="xl4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6">
    <w:name w:val="xl46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7">
    <w:name w:val="xl47"/>
    <w:basedOn w:val="Normalny"/>
    <w:qFormat/>
    <w:rsid w:val="000B4C8A"/>
    <w:pP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8">
    <w:name w:val="xl4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49">
    <w:name w:val="xl4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0">
    <w:name w:val="xl5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1">
    <w:name w:val="xl51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2">
    <w:name w:val="xl52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3">
    <w:name w:val="xl53"/>
    <w:basedOn w:val="Normalny"/>
    <w:qFormat/>
    <w:rsid w:val="000B4C8A"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5">
    <w:name w:val="xl5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qFormat/>
    <w:rsid w:val="000B4C8A"/>
    <w:pPr>
      <w:pBdr>
        <w:lef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qFormat/>
    <w:rsid w:val="000B4C8A"/>
    <w:pPr>
      <w:pBdr>
        <w:lef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qFormat/>
    <w:rsid w:val="000B4C8A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9">
    <w:name w:val="xl59"/>
    <w:basedOn w:val="Normalny"/>
    <w:qFormat/>
    <w:rsid w:val="000B4C8A"/>
    <w:pPr>
      <w:spacing w:before="280" w:after="280"/>
      <w:textAlignment w:val="center"/>
    </w:pPr>
    <w:rPr>
      <w:rFonts w:ascii="Arial" w:hAnsi="Arial" w:cs="Arial"/>
    </w:rPr>
  </w:style>
  <w:style w:type="paragraph" w:customStyle="1" w:styleId="xl60">
    <w:name w:val="xl60"/>
    <w:basedOn w:val="Normalny"/>
    <w:qFormat/>
    <w:rsid w:val="000B4C8A"/>
    <w:pPr>
      <w:spacing w:before="280" w:after="280"/>
      <w:jc w:val="right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qFormat/>
    <w:rsid w:val="000B4C8A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2">
    <w:name w:val="xl62"/>
    <w:basedOn w:val="Normalny"/>
    <w:qFormat/>
    <w:rsid w:val="000B4C8A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3">
    <w:name w:val="xl63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5">
    <w:name w:val="xl6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67">
    <w:name w:val="xl6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8">
    <w:name w:val="xl6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70">
    <w:name w:val="xl70"/>
    <w:basedOn w:val="Normalny"/>
    <w:qFormat/>
    <w:rsid w:val="000B4C8A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qFormat/>
    <w:rsid w:val="000B4C8A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qFormat/>
    <w:rsid w:val="000B4C8A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qFormat/>
    <w:rsid w:val="000B4C8A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qFormat/>
    <w:rsid w:val="000B4C8A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qFormat/>
    <w:rsid w:val="000B4C8A"/>
    <w:pPr>
      <w:pBdr>
        <w:top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qFormat/>
    <w:rsid w:val="000B4C8A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qFormat/>
    <w:rsid w:val="000B4C8A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qFormat/>
    <w:rsid w:val="000B4C8A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qFormat/>
    <w:rsid w:val="000B4C8A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qFormat/>
    <w:rsid w:val="000B4C8A"/>
    <w:pPr>
      <w:pBdr>
        <w:top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qFormat/>
    <w:rsid w:val="000B4C8A"/>
    <w:pP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qFormat/>
    <w:rsid w:val="000B4C8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qFormat/>
    <w:rsid w:val="000B4C8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qFormat/>
    <w:rsid w:val="000B4C8A"/>
    <w:pPr>
      <w:pBdr>
        <w:top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qFormat/>
    <w:rsid w:val="000B4C8A"/>
    <w:pPr>
      <w:pBdr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qFormat/>
    <w:rsid w:val="000B4C8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qFormat/>
    <w:rsid w:val="000B4C8A"/>
    <w:pPr>
      <w:pBdr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qFormat/>
    <w:rsid w:val="000B4C8A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color w:val="FF0000"/>
    </w:rPr>
  </w:style>
  <w:style w:type="paragraph" w:customStyle="1" w:styleId="xl119">
    <w:name w:val="xl119"/>
    <w:basedOn w:val="Normalny"/>
    <w:qFormat/>
    <w:rsid w:val="000B4C8A"/>
    <w:pPr>
      <w:pBdr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qFormat/>
    <w:rsid w:val="000B4C8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qFormat/>
    <w:rsid w:val="000B4C8A"/>
    <w:pPr>
      <w:pBdr>
        <w:top w:val="single" w:sz="4" w:space="0" w:color="000000"/>
        <w:left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qFormat/>
    <w:rsid w:val="000B4C8A"/>
    <w:pPr>
      <w:pBdr>
        <w:top w:val="double" w:sz="1" w:space="0" w:color="000000"/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qFormat/>
    <w:rsid w:val="000B4C8A"/>
    <w:pPr>
      <w:pBdr>
        <w:top w:val="double" w:sz="1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qFormat/>
    <w:rsid w:val="000B4C8A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0B4C8A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qFormat/>
    <w:rsid w:val="000B4C8A"/>
    <w:pPr>
      <w:pBdr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0B4C8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0B4C8A"/>
    <w:pPr>
      <w:pBdr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0B4C8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5">
    <w:name w:val="xl13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6">
    <w:name w:val="xl136"/>
    <w:basedOn w:val="Normalny"/>
    <w:qFormat/>
    <w:rsid w:val="000B4C8A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8">
    <w:name w:val="xl13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9">
    <w:name w:val="xl13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0">
    <w:name w:val="xl14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1">
    <w:name w:val="xl141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4">
    <w:name w:val="xl14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5">
    <w:name w:val="xl14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qFormat/>
    <w:rsid w:val="000B4C8A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0B4C8A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3">
    <w:name w:val="xl153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4">
    <w:name w:val="xl154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5">
    <w:name w:val="xl155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6">
    <w:name w:val="xl156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7">
    <w:name w:val="xl157"/>
    <w:basedOn w:val="Normalny"/>
    <w:qFormat/>
    <w:rsid w:val="000B4C8A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qFormat/>
    <w:rsid w:val="000B4C8A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9">
    <w:name w:val="xl159"/>
    <w:basedOn w:val="Normalny"/>
    <w:qFormat/>
    <w:rsid w:val="000B4C8A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60">
    <w:name w:val="xl160"/>
    <w:basedOn w:val="Normalny"/>
    <w:qFormat/>
    <w:rsid w:val="000B4C8A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qFormat/>
    <w:rsid w:val="000B4C8A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qFormat/>
    <w:rsid w:val="000B4C8A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qFormat/>
    <w:rsid w:val="000B4C8A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qFormat/>
    <w:rsid w:val="000B4C8A"/>
    <w:pPr>
      <w:spacing w:line="223" w:lineRule="atLeast"/>
    </w:pPr>
    <w:rPr>
      <w:color w:val="auto"/>
    </w:rPr>
  </w:style>
  <w:style w:type="paragraph" w:customStyle="1" w:styleId="WW-Tekstpodstawowywcity2">
    <w:name w:val="WW-Tekst podstawowy wcięty 2"/>
    <w:basedOn w:val="Normalny"/>
    <w:qFormat/>
    <w:rsid w:val="000B4C8A"/>
    <w:pPr>
      <w:autoSpaceDE w:val="0"/>
      <w:ind w:left="400" w:hanging="420"/>
      <w:jc w:val="both"/>
    </w:pPr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0B4C8A"/>
    <w:pPr>
      <w:widowControl w:val="0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9C5F04"/>
    <w:rPr>
      <w:rFonts w:ascii="Arial" w:hAnsi="Arial"/>
      <w:lang w:eastAsia="ar-SA"/>
    </w:rPr>
  </w:style>
  <w:style w:type="paragraph" w:customStyle="1" w:styleId="tyt">
    <w:name w:val="tyt"/>
    <w:basedOn w:val="Normalny"/>
    <w:uiPriority w:val="99"/>
    <w:qFormat/>
    <w:rsid w:val="000B4C8A"/>
    <w:pPr>
      <w:keepNext/>
      <w:spacing w:before="60" w:after="60"/>
      <w:jc w:val="center"/>
    </w:pPr>
    <w:rPr>
      <w:b/>
      <w:szCs w:val="20"/>
    </w:rPr>
  </w:style>
  <w:style w:type="paragraph" w:customStyle="1" w:styleId="standard">
    <w:name w:val="standard"/>
    <w:basedOn w:val="Normalny"/>
    <w:qFormat/>
    <w:rsid w:val="000B4C8A"/>
    <w:pPr>
      <w:tabs>
        <w:tab w:val="left" w:pos="567"/>
      </w:tabs>
      <w:spacing w:line="360" w:lineRule="auto"/>
      <w:jc w:val="both"/>
    </w:pPr>
    <w:rPr>
      <w:rFonts w:ascii="Arial" w:hAnsi="Arial" w:cs="Tahoma"/>
      <w:sz w:val="22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rsid w:val="000B4C8A"/>
    <w:rPr>
      <w:rFonts w:ascii="Arial" w:hAnsi="Arial" w:cs="Arial"/>
    </w:rPr>
  </w:style>
  <w:style w:type="paragraph" w:customStyle="1" w:styleId="Tekstpodstawowy210">
    <w:name w:val="Tekst podstawowy 21"/>
    <w:basedOn w:val="Normalny"/>
    <w:qFormat/>
    <w:rsid w:val="000B4C8A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0">
    <w:name w:val="Tekst podstawowy wcięty 31"/>
    <w:basedOn w:val="Normalny"/>
    <w:qFormat/>
    <w:rsid w:val="000B4C8A"/>
    <w:pPr>
      <w:ind w:left="340" w:hanging="340"/>
    </w:pPr>
    <w:rPr>
      <w:rFonts w:cs="Lucida Sans Unicode"/>
      <w:szCs w:val="20"/>
    </w:rPr>
  </w:style>
  <w:style w:type="paragraph" w:customStyle="1" w:styleId="ZnakZnakZnak1ZnakZnakZnakZnak">
    <w:name w:val="Znak Znak Znak1 Znak Znak Znak Znak"/>
    <w:basedOn w:val="Normalny"/>
    <w:rsid w:val="000B4C8A"/>
    <w:rPr>
      <w:rFonts w:ascii="Arial" w:hAnsi="Arial" w:cs="Arial"/>
      <w:sz w:val="20"/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0B4C8A"/>
    <w:rPr>
      <w:rFonts w:ascii="Arial" w:hAnsi="Arial" w:cs="Arial"/>
    </w:rPr>
  </w:style>
  <w:style w:type="paragraph" w:customStyle="1" w:styleId="ust">
    <w:name w:val="ust"/>
    <w:qFormat/>
    <w:rsid w:val="000B4C8A"/>
    <w:pPr>
      <w:widowControl w:val="0"/>
      <w:suppressAutoHyphens/>
      <w:spacing w:before="60" w:after="60"/>
      <w:ind w:left="426" w:hanging="284"/>
      <w:jc w:val="both"/>
    </w:pPr>
    <w:rPr>
      <w:rFonts w:eastAsia="Arial" w:cs="Arial Unicode MS"/>
      <w:sz w:val="24"/>
      <w:szCs w:val="24"/>
      <w:lang w:eastAsia="ar-SA"/>
    </w:rPr>
  </w:style>
  <w:style w:type="paragraph" w:customStyle="1" w:styleId="pkt">
    <w:name w:val="pkt"/>
    <w:basedOn w:val="Normalny"/>
    <w:qFormat/>
    <w:rsid w:val="000B4C8A"/>
    <w:pPr>
      <w:widowControl w:val="0"/>
      <w:spacing w:before="60" w:after="60"/>
      <w:ind w:left="851" w:hanging="295"/>
      <w:jc w:val="both"/>
    </w:pPr>
    <w:rPr>
      <w:rFonts w:cs="Arial Unicode MS"/>
      <w:color w:val="000000"/>
    </w:rPr>
  </w:style>
  <w:style w:type="paragraph" w:customStyle="1" w:styleId="WW-Tekstkomentarza">
    <w:name w:val="WW-Tekst komentarza"/>
    <w:basedOn w:val="Normalny"/>
    <w:qFormat/>
    <w:rsid w:val="000B4C8A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komentarza1">
    <w:name w:val="Tekst komentarza1"/>
    <w:basedOn w:val="Normalny"/>
    <w:qFormat/>
    <w:rsid w:val="000B4C8A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Tekstpodstawowy23">
    <w:name w:val="Tekst podstawowy 23"/>
    <w:basedOn w:val="Normalny"/>
    <w:uiPriority w:val="99"/>
    <w:qFormat/>
    <w:rsid w:val="000B4C8A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ZnakZnakZnakZnakZnakZnakZnakZnakZnak">
    <w:name w:val="Znak Znak Znak Znak Znak Znak Znak Znak Znak"/>
    <w:basedOn w:val="Normalny"/>
    <w:rsid w:val="000B4C8A"/>
    <w:rPr>
      <w:rFonts w:ascii="Arial" w:hAnsi="Arial" w:cs="Arial"/>
    </w:rPr>
  </w:style>
  <w:style w:type="paragraph" w:customStyle="1" w:styleId="ZnakZnakZnakZnakZnakZnakZnakZnakZnakZnakZnakZnak1ZnakZnakZnakZnakZnakZnak">
    <w:name w:val="Znak Znak Znak Znak Znak Znak Znak Znak Znak Znak Znak Znak1 Znak Znak Znak Znak Znak Znak"/>
    <w:basedOn w:val="Normalny"/>
    <w:rsid w:val="000B4C8A"/>
    <w:rPr>
      <w:rFonts w:ascii="Arial" w:hAnsi="Arial" w:cs="Arial"/>
    </w:rPr>
  </w:style>
  <w:style w:type="paragraph" w:customStyle="1" w:styleId="BodyText26">
    <w:name w:val="Body Text 26"/>
    <w:basedOn w:val="Normalny"/>
    <w:qFormat/>
    <w:rsid w:val="000B4C8A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0B4C8A"/>
    <w:pPr>
      <w:ind w:left="708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0B4C8A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sid w:val="000B4C8A"/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0B4C8A"/>
    <w:pPr>
      <w:suppressLineNumbers/>
    </w:pPr>
  </w:style>
  <w:style w:type="paragraph" w:customStyle="1" w:styleId="Nagwektabeli">
    <w:name w:val="Nagłówek tabeli"/>
    <w:basedOn w:val="Zawartotabeli"/>
    <w:qFormat/>
    <w:rsid w:val="000B4C8A"/>
    <w:pPr>
      <w:jc w:val="center"/>
    </w:pPr>
    <w:rPr>
      <w:b/>
      <w:bCs/>
    </w:rPr>
  </w:style>
  <w:style w:type="character" w:customStyle="1" w:styleId="WW8Num2z1">
    <w:name w:val="WW8Num2z1"/>
    <w:qFormat/>
    <w:rsid w:val="00A0537E"/>
    <w:rPr>
      <w:rFonts w:cs="Times New Roman"/>
      <w:b/>
      <w:bCs/>
    </w:rPr>
  </w:style>
  <w:style w:type="character" w:customStyle="1" w:styleId="WW8Num10z0">
    <w:name w:val="WW8Num10z0"/>
    <w:qFormat/>
    <w:rsid w:val="00A0537E"/>
    <w:rPr>
      <w:rFonts w:ascii="Symbol" w:hAnsi="Symbol"/>
    </w:rPr>
  </w:style>
  <w:style w:type="character" w:customStyle="1" w:styleId="WW8Num10z1">
    <w:name w:val="WW8Num10z1"/>
    <w:qFormat/>
    <w:rsid w:val="00A0537E"/>
    <w:rPr>
      <w:rFonts w:ascii="Courier New" w:hAnsi="Courier New"/>
    </w:rPr>
  </w:style>
  <w:style w:type="character" w:customStyle="1" w:styleId="WW8Num11z1">
    <w:name w:val="WW8Num11z1"/>
    <w:qFormat/>
    <w:rsid w:val="00A0537E"/>
    <w:rPr>
      <w:rFonts w:ascii="Courier New" w:hAnsi="Courier New" w:cs="Courier New"/>
    </w:rPr>
  </w:style>
  <w:style w:type="character" w:customStyle="1" w:styleId="WW8Num11z3">
    <w:name w:val="WW8Num11z3"/>
    <w:uiPriority w:val="99"/>
    <w:qFormat/>
    <w:rsid w:val="00A0537E"/>
    <w:rPr>
      <w:rFonts w:ascii="Symbol" w:hAnsi="Symbol"/>
      <w:b/>
    </w:rPr>
  </w:style>
  <w:style w:type="character" w:customStyle="1" w:styleId="WW8Num13z0">
    <w:name w:val="WW8Num13z0"/>
    <w:qFormat/>
    <w:rsid w:val="00A0537E"/>
    <w:rPr>
      <w:rFonts w:ascii="Times New Roman" w:hAnsi="Times New Roman"/>
    </w:rPr>
  </w:style>
  <w:style w:type="character" w:customStyle="1" w:styleId="WW8Num14z1">
    <w:name w:val="WW8Num14z1"/>
    <w:uiPriority w:val="99"/>
    <w:qFormat/>
    <w:rsid w:val="00A0537E"/>
    <w:rPr>
      <w:rFonts w:ascii="Symbol" w:hAnsi="Symbol"/>
    </w:rPr>
  </w:style>
  <w:style w:type="character" w:customStyle="1" w:styleId="WW8Num14z3">
    <w:name w:val="WW8Num14z3"/>
    <w:uiPriority w:val="99"/>
    <w:qFormat/>
    <w:rsid w:val="00A0537E"/>
    <w:rPr>
      <w:rFonts w:cs="Times New Roman"/>
    </w:rPr>
  </w:style>
  <w:style w:type="character" w:customStyle="1" w:styleId="WW8Num15z3">
    <w:name w:val="WW8Num15z3"/>
    <w:uiPriority w:val="99"/>
    <w:qFormat/>
    <w:rsid w:val="00A0537E"/>
    <w:rPr>
      <w:rFonts w:cs="Times New Roman"/>
    </w:rPr>
  </w:style>
  <w:style w:type="character" w:customStyle="1" w:styleId="WW8Num15z4">
    <w:name w:val="WW8Num15z4"/>
    <w:uiPriority w:val="99"/>
    <w:qFormat/>
    <w:rsid w:val="00A0537E"/>
    <w:rPr>
      <w:rFonts w:ascii="Courier New" w:hAnsi="Courier New"/>
    </w:rPr>
  </w:style>
  <w:style w:type="character" w:customStyle="1" w:styleId="WW8Num16z1">
    <w:name w:val="WW8Num16z1"/>
    <w:qFormat/>
    <w:rsid w:val="00A0537E"/>
    <w:rPr>
      <w:rFonts w:ascii="Symbol" w:hAnsi="Symbol"/>
    </w:rPr>
  </w:style>
  <w:style w:type="character" w:customStyle="1" w:styleId="WW8Num17z1">
    <w:name w:val="WW8Num17z1"/>
    <w:uiPriority w:val="99"/>
    <w:qFormat/>
    <w:rsid w:val="00A0537E"/>
    <w:rPr>
      <w:rFonts w:ascii="Courier New" w:hAnsi="Courier New"/>
    </w:rPr>
  </w:style>
  <w:style w:type="character" w:customStyle="1" w:styleId="WW8Num20z1">
    <w:name w:val="WW8Num20z1"/>
    <w:uiPriority w:val="99"/>
    <w:qFormat/>
    <w:rsid w:val="00A0537E"/>
    <w:rPr>
      <w:rFonts w:ascii="Courier New" w:hAnsi="Courier New"/>
    </w:rPr>
  </w:style>
  <w:style w:type="character" w:customStyle="1" w:styleId="WW8Num23z1">
    <w:name w:val="WW8Num23z1"/>
    <w:qFormat/>
    <w:rsid w:val="00A0537E"/>
    <w:rPr>
      <w:rFonts w:ascii="Times New Roman" w:hAnsi="Times New Roman"/>
      <w:sz w:val="28"/>
      <w:u w:val="none"/>
    </w:rPr>
  </w:style>
  <w:style w:type="character" w:customStyle="1" w:styleId="WW8Num23z4">
    <w:name w:val="WW8Num23z4"/>
    <w:uiPriority w:val="99"/>
    <w:qFormat/>
    <w:rsid w:val="00A0537E"/>
    <w:rPr>
      <w:rFonts w:cs="Times New Roman"/>
    </w:rPr>
  </w:style>
  <w:style w:type="character" w:customStyle="1" w:styleId="WW8Num25z1">
    <w:name w:val="WW8Num25z1"/>
    <w:qFormat/>
    <w:rsid w:val="00A0537E"/>
    <w:rPr>
      <w:rFonts w:ascii="Courier New" w:hAnsi="Courier New"/>
    </w:rPr>
  </w:style>
  <w:style w:type="character" w:customStyle="1" w:styleId="WW8Num25z3">
    <w:name w:val="WW8Num25z3"/>
    <w:uiPriority w:val="99"/>
    <w:qFormat/>
    <w:rsid w:val="00A0537E"/>
    <w:rPr>
      <w:rFonts w:ascii="Symbol" w:hAnsi="Symbol"/>
      <w:b/>
    </w:rPr>
  </w:style>
  <w:style w:type="character" w:customStyle="1" w:styleId="WW8Num26z0">
    <w:name w:val="WW8Num26z0"/>
    <w:qFormat/>
    <w:rsid w:val="00A0537E"/>
    <w:rPr>
      <w:b/>
    </w:rPr>
  </w:style>
  <w:style w:type="character" w:customStyle="1" w:styleId="WW8Num28z1">
    <w:name w:val="WW8Num28z1"/>
    <w:qFormat/>
    <w:rsid w:val="00A0537E"/>
    <w:rPr>
      <w:rFonts w:ascii="Courier New" w:hAnsi="Courier New"/>
    </w:rPr>
  </w:style>
  <w:style w:type="character" w:customStyle="1" w:styleId="WW8Num28z2">
    <w:name w:val="WW8Num28z2"/>
    <w:qFormat/>
    <w:rsid w:val="00A0537E"/>
    <w:rPr>
      <w:rFonts w:ascii="Wingdings" w:hAnsi="Wingdings"/>
    </w:rPr>
  </w:style>
  <w:style w:type="character" w:customStyle="1" w:styleId="WW8Num31z0">
    <w:name w:val="WW8Num31z0"/>
    <w:qFormat/>
    <w:rsid w:val="00A0537E"/>
    <w:rPr>
      <w:rFonts w:ascii="Symbol" w:hAnsi="Symbol"/>
      <w:color w:val="000000"/>
    </w:rPr>
  </w:style>
  <w:style w:type="character" w:customStyle="1" w:styleId="WW8Num36z0">
    <w:name w:val="WW8Num36z0"/>
    <w:qFormat/>
    <w:rsid w:val="00A0537E"/>
    <w:rPr>
      <w:rFonts w:ascii="Symbol" w:hAnsi="Symbol"/>
      <w:b/>
    </w:rPr>
  </w:style>
  <w:style w:type="character" w:customStyle="1" w:styleId="WW8Num38z0">
    <w:name w:val="WW8Num38z0"/>
    <w:qFormat/>
    <w:rsid w:val="00A0537E"/>
    <w:rPr>
      <w:rFonts w:eastAsia="Times New Roman"/>
      <w:b/>
    </w:rPr>
  </w:style>
  <w:style w:type="character" w:customStyle="1" w:styleId="WW8Num39z1">
    <w:name w:val="WW8Num39z1"/>
    <w:qFormat/>
    <w:rsid w:val="00A0537E"/>
    <w:rPr>
      <w:rFonts w:cs="Times New Roman"/>
      <w:b/>
      <w:bCs/>
    </w:rPr>
  </w:style>
  <w:style w:type="character" w:customStyle="1" w:styleId="WW8Num39z3">
    <w:name w:val="WW8Num39z3"/>
    <w:uiPriority w:val="99"/>
    <w:qFormat/>
    <w:rsid w:val="00A0537E"/>
    <w:rPr>
      <w:rFonts w:ascii="Symbol" w:hAnsi="Symbol"/>
      <w:b/>
    </w:rPr>
  </w:style>
  <w:style w:type="character" w:customStyle="1" w:styleId="WW8Num40z0">
    <w:name w:val="WW8Num40z0"/>
    <w:qFormat/>
    <w:rsid w:val="00A0537E"/>
    <w:rPr>
      <w:b/>
      <w:color w:val="000000"/>
    </w:rPr>
  </w:style>
  <w:style w:type="character" w:customStyle="1" w:styleId="WW8Num43z0">
    <w:name w:val="WW8Num43z0"/>
    <w:qFormat/>
    <w:rsid w:val="00A0537E"/>
    <w:rPr>
      <w:b/>
    </w:rPr>
  </w:style>
  <w:style w:type="character" w:customStyle="1" w:styleId="WW8Num44z0">
    <w:name w:val="WW8Num44z0"/>
    <w:qFormat/>
    <w:rsid w:val="00A0537E"/>
    <w:rPr>
      <w:b/>
    </w:rPr>
  </w:style>
  <w:style w:type="character" w:customStyle="1" w:styleId="WW8Num48z1">
    <w:name w:val="WW8Num48z1"/>
    <w:qFormat/>
    <w:rsid w:val="00A0537E"/>
    <w:rPr>
      <w:b/>
    </w:rPr>
  </w:style>
  <w:style w:type="character" w:customStyle="1" w:styleId="WW8Num49z1">
    <w:name w:val="WW8Num49z1"/>
    <w:qFormat/>
    <w:rsid w:val="00A0537E"/>
    <w:rPr>
      <w:rFonts w:ascii="Courier New" w:hAnsi="Courier New"/>
    </w:rPr>
  </w:style>
  <w:style w:type="character" w:customStyle="1" w:styleId="WW8Num49z3">
    <w:name w:val="WW8Num49z3"/>
    <w:uiPriority w:val="99"/>
    <w:qFormat/>
    <w:rsid w:val="00A0537E"/>
    <w:rPr>
      <w:rFonts w:ascii="Symbol" w:hAnsi="Symbol"/>
      <w:b/>
    </w:rPr>
  </w:style>
  <w:style w:type="character" w:customStyle="1" w:styleId="WW8Num53z0">
    <w:name w:val="WW8Num53z0"/>
    <w:qFormat/>
    <w:rsid w:val="00A0537E"/>
    <w:rPr>
      <w:rFonts w:ascii="Symbol" w:hAnsi="Symbol"/>
      <w:b/>
    </w:rPr>
  </w:style>
  <w:style w:type="character" w:customStyle="1" w:styleId="WW8Num55z0">
    <w:name w:val="WW8Num55z0"/>
    <w:qFormat/>
    <w:rsid w:val="00A0537E"/>
    <w:rPr>
      <w:b/>
    </w:rPr>
  </w:style>
  <w:style w:type="character" w:customStyle="1" w:styleId="WW8Num56z0">
    <w:name w:val="WW8Num56z0"/>
    <w:qFormat/>
    <w:rsid w:val="00A0537E"/>
    <w:rPr>
      <w:b/>
    </w:rPr>
  </w:style>
  <w:style w:type="character" w:customStyle="1" w:styleId="WW8Num56z2">
    <w:name w:val="WW8Num56z2"/>
    <w:qFormat/>
    <w:rsid w:val="00A0537E"/>
    <w:rPr>
      <w:rFonts w:ascii="Wingdings" w:hAnsi="Wingdings"/>
    </w:rPr>
  </w:style>
  <w:style w:type="character" w:customStyle="1" w:styleId="WW8Num56z4">
    <w:name w:val="WW8Num56z4"/>
    <w:qFormat/>
    <w:rsid w:val="00A0537E"/>
    <w:rPr>
      <w:rFonts w:ascii="Courier New" w:hAnsi="Courier New"/>
    </w:rPr>
  </w:style>
  <w:style w:type="character" w:customStyle="1" w:styleId="WW8Num57z0">
    <w:name w:val="WW8Num57z0"/>
    <w:qFormat/>
    <w:rsid w:val="00A0537E"/>
    <w:rPr>
      <w:b/>
    </w:rPr>
  </w:style>
  <w:style w:type="character" w:customStyle="1" w:styleId="WW8Num58z0">
    <w:name w:val="WW8Num58z0"/>
    <w:qFormat/>
    <w:rsid w:val="00A0537E"/>
    <w:rPr>
      <w:b/>
    </w:rPr>
  </w:style>
  <w:style w:type="character" w:customStyle="1" w:styleId="WW8Num58z2">
    <w:name w:val="WW8Num58z2"/>
    <w:qFormat/>
    <w:rsid w:val="00A0537E"/>
    <w:rPr>
      <w:rFonts w:cs="Times New Roman"/>
    </w:rPr>
  </w:style>
  <w:style w:type="character" w:customStyle="1" w:styleId="WW8Num59z3">
    <w:name w:val="WW8Num59z3"/>
    <w:uiPriority w:val="99"/>
    <w:qFormat/>
    <w:rsid w:val="00A0537E"/>
    <w:rPr>
      <w:rFonts w:ascii="Symbol" w:hAnsi="Symbol"/>
      <w:b/>
    </w:rPr>
  </w:style>
  <w:style w:type="character" w:customStyle="1" w:styleId="WW8Num64z1">
    <w:name w:val="WW8Num64z1"/>
    <w:qFormat/>
    <w:rsid w:val="00A0537E"/>
    <w:rPr>
      <w:rFonts w:ascii="Courier New" w:hAnsi="Courier New"/>
    </w:rPr>
  </w:style>
  <w:style w:type="character" w:customStyle="1" w:styleId="WW8Num66z3">
    <w:name w:val="WW8Num66z3"/>
    <w:uiPriority w:val="99"/>
    <w:qFormat/>
    <w:rsid w:val="00A0537E"/>
    <w:rPr>
      <w:rFonts w:cs="Times New Roman"/>
    </w:rPr>
  </w:style>
  <w:style w:type="character" w:customStyle="1" w:styleId="WW8Num67z0">
    <w:name w:val="WW8Num67z0"/>
    <w:qFormat/>
    <w:rsid w:val="00A0537E"/>
    <w:rPr>
      <w:b/>
    </w:rPr>
  </w:style>
  <w:style w:type="character" w:customStyle="1" w:styleId="WW8Num68z3">
    <w:name w:val="WW8Num68z3"/>
    <w:uiPriority w:val="99"/>
    <w:qFormat/>
    <w:rsid w:val="00A0537E"/>
    <w:rPr>
      <w:rFonts w:ascii="Symbol" w:hAnsi="Symbol"/>
      <w:b/>
    </w:rPr>
  </w:style>
  <w:style w:type="character" w:customStyle="1" w:styleId="WW8Num69z1">
    <w:name w:val="WW8Num69z1"/>
    <w:qFormat/>
    <w:rsid w:val="00A0537E"/>
    <w:rPr>
      <w:rFonts w:ascii="Courier New" w:hAnsi="Courier New"/>
    </w:rPr>
  </w:style>
  <w:style w:type="character" w:customStyle="1" w:styleId="WW8Num69z3">
    <w:name w:val="WW8Num69z3"/>
    <w:uiPriority w:val="99"/>
    <w:qFormat/>
    <w:rsid w:val="00A0537E"/>
    <w:rPr>
      <w:rFonts w:ascii="Symbol" w:hAnsi="Symbol"/>
      <w:b/>
    </w:rPr>
  </w:style>
  <w:style w:type="character" w:customStyle="1" w:styleId="WW8Num70z3">
    <w:name w:val="WW8Num70z3"/>
    <w:uiPriority w:val="99"/>
    <w:qFormat/>
    <w:rsid w:val="00A0537E"/>
    <w:rPr>
      <w:rFonts w:ascii="Symbol" w:hAnsi="Symbol"/>
      <w:b/>
    </w:rPr>
  </w:style>
  <w:style w:type="character" w:customStyle="1" w:styleId="WW8Num72z0">
    <w:name w:val="WW8Num72z0"/>
    <w:qFormat/>
    <w:rsid w:val="00A0537E"/>
    <w:rPr>
      <w:rFonts w:ascii="Symbol" w:hAnsi="Symbol"/>
    </w:rPr>
  </w:style>
  <w:style w:type="character" w:customStyle="1" w:styleId="WW8Num75z0">
    <w:name w:val="WW8Num75z0"/>
    <w:qFormat/>
    <w:rsid w:val="00A0537E"/>
    <w:rPr>
      <w:rFonts w:ascii="Symbol" w:hAnsi="Symbol"/>
    </w:rPr>
  </w:style>
  <w:style w:type="character" w:customStyle="1" w:styleId="WW8Num75z4">
    <w:name w:val="WW8Num75z4"/>
    <w:uiPriority w:val="99"/>
    <w:qFormat/>
    <w:rsid w:val="00A0537E"/>
    <w:rPr>
      <w:rFonts w:cs="Times New Roman"/>
    </w:rPr>
  </w:style>
  <w:style w:type="character" w:customStyle="1" w:styleId="WW8Num77z0">
    <w:name w:val="WW8Num77z0"/>
    <w:qFormat/>
    <w:rsid w:val="00A0537E"/>
    <w:rPr>
      <w:rFonts w:ascii="Symbol" w:hAnsi="Symbol"/>
    </w:rPr>
  </w:style>
  <w:style w:type="character" w:customStyle="1" w:styleId="WW8Num77z4">
    <w:name w:val="WW8Num77z4"/>
    <w:qFormat/>
    <w:rsid w:val="00A0537E"/>
    <w:rPr>
      <w:rFonts w:cs="Times New Roman"/>
    </w:rPr>
  </w:style>
  <w:style w:type="character" w:customStyle="1" w:styleId="WW8Num78z4">
    <w:name w:val="WW8Num78z4"/>
    <w:uiPriority w:val="99"/>
    <w:qFormat/>
    <w:rsid w:val="00A0537E"/>
    <w:rPr>
      <w:rFonts w:cs="Times New Roman"/>
    </w:rPr>
  </w:style>
  <w:style w:type="character" w:customStyle="1" w:styleId="WW8Num79z0">
    <w:name w:val="WW8Num79z0"/>
    <w:qFormat/>
    <w:rsid w:val="00A0537E"/>
    <w:rPr>
      <w:b/>
    </w:rPr>
  </w:style>
  <w:style w:type="character" w:customStyle="1" w:styleId="WW8Num80z0">
    <w:name w:val="WW8Num80z0"/>
    <w:qFormat/>
    <w:rsid w:val="00A0537E"/>
    <w:rPr>
      <w:rFonts w:ascii="Symbol" w:hAnsi="Symbol"/>
    </w:rPr>
  </w:style>
  <w:style w:type="character" w:customStyle="1" w:styleId="WW8Num85z0">
    <w:name w:val="WW8Num85z0"/>
    <w:qFormat/>
    <w:rsid w:val="00A0537E"/>
    <w:rPr>
      <w:rFonts w:cs="Times New Roman"/>
      <w:b w:val="0"/>
      <w:bCs w:val="0"/>
    </w:rPr>
  </w:style>
  <w:style w:type="character" w:customStyle="1" w:styleId="WW8Num85z3">
    <w:name w:val="WW8Num85z3"/>
    <w:qFormat/>
    <w:rsid w:val="00A0537E"/>
    <w:rPr>
      <w:rFonts w:ascii="Symbol" w:hAnsi="Symbol"/>
      <w:b/>
    </w:rPr>
  </w:style>
  <w:style w:type="character" w:customStyle="1" w:styleId="WW8Num88z2">
    <w:name w:val="WW8Num88z2"/>
    <w:uiPriority w:val="99"/>
    <w:qFormat/>
    <w:rsid w:val="00A0537E"/>
    <w:rPr>
      <w:rFonts w:cs="Times New Roman"/>
    </w:rPr>
  </w:style>
  <w:style w:type="character" w:customStyle="1" w:styleId="WW8Num89z1">
    <w:name w:val="WW8Num89z1"/>
    <w:uiPriority w:val="99"/>
    <w:qFormat/>
    <w:rsid w:val="00A0537E"/>
    <w:rPr>
      <w:rFonts w:ascii="Symbol" w:hAnsi="Symbol"/>
      <w:b w:val="0"/>
    </w:rPr>
  </w:style>
  <w:style w:type="character" w:customStyle="1" w:styleId="WW8Num90z0">
    <w:name w:val="WW8Num90z0"/>
    <w:uiPriority w:val="99"/>
    <w:qFormat/>
    <w:rsid w:val="00A0537E"/>
    <w:rPr>
      <w:rFonts w:cs="Times New Roman"/>
      <w:b w:val="0"/>
      <w:bCs w:val="0"/>
    </w:rPr>
  </w:style>
  <w:style w:type="character" w:customStyle="1" w:styleId="WW8Num91z1">
    <w:name w:val="WW8Num91z1"/>
    <w:uiPriority w:val="99"/>
    <w:qFormat/>
    <w:rsid w:val="00A0537E"/>
    <w:rPr>
      <w:rFonts w:cs="Times New Roman"/>
    </w:rPr>
  </w:style>
  <w:style w:type="character" w:customStyle="1" w:styleId="WW8Num99z0">
    <w:name w:val="WW8Num99z0"/>
    <w:uiPriority w:val="99"/>
    <w:qFormat/>
    <w:rsid w:val="00A0537E"/>
    <w:rPr>
      <w:rFonts w:cs="Times New Roman"/>
      <w:b/>
      <w:bCs/>
    </w:rPr>
  </w:style>
  <w:style w:type="character" w:customStyle="1" w:styleId="WW8Num100z3">
    <w:name w:val="WW8Num100z3"/>
    <w:uiPriority w:val="99"/>
    <w:qFormat/>
    <w:rsid w:val="00A0537E"/>
    <w:rPr>
      <w:rFonts w:cs="Times New Roman"/>
      <w:u w:val="single"/>
    </w:rPr>
  </w:style>
  <w:style w:type="character" w:customStyle="1" w:styleId="WW8Num100z4">
    <w:name w:val="WW8Num100z4"/>
    <w:uiPriority w:val="99"/>
    <w:qFormat/>
    <w:rsid w:val="00A0537E"/>
    <w:rPr>
      <w:rFonts w:cs="Times New Roman"/>
    </w:rPr>
  </w:style>
  <w:style w:type="character" w:customStyle="1" w:styleId="WW8Num101z1">
    <w:name w:val="WW8Num101z1"/>
    <w:uiPriority w:val="99"/>
    <w:qFormat/>
    <w:rsid w:val="00A0537E"/>
    <w:rPr>
      <w:rFonts w:cs="Times New Roman"/>
    </w:rPr>
  </w:style>
  <w:style w:type="character" w:customStyle="1" w:styleId="WW8Num102z0">
    <w:name w:val="WW8Num102z0"/>
    <w:uiPriority w:val="99"/>
    <w:qFormat/>
    <w:rsid w:val="00A0537E"/>
    <w:rPr>
      <w:rFonts w:cs="Times New Roman"/>
    </w:rPr>
  </w:style>
  <w:style w:type="character" w:customStyle="1" w:styleId="WW8Num106z0">
    <w:name w:val="WW8Num106z0"/>
    <w:uiPriority w:val="99"/>
    <w:qFormat/>
    <w:rsid w:val="00A0537E"/>
    <w:rPr>
      <w:rFonts w:cs="Times New Roman"/>
    </w:rPr>
  </w:style>
  <w:style w:type="character" w:customStyle="1" w:styleId="WW8Num107z2">
    <w:name w:val="WW8Num107z2"/>
    <w:uiPriority w:val="99"/>
    <w:qFormat/>
    <w:rsid w:val="00A0537E"/>
    <w:rPr>
      <w:rFonts w:cs="Times New Roman"/>
    </w:rPr>
  </w:style>
  <w:style w:type="character" w:customStyle="1" w:styleId="WW8Num108z0">
    <w:name w:val="WW8Num108z0"/>
    <w:uiPriority w:val="99"/>
    <w:qFormat/>
    <w:rsid w:val="00A0537E"/>
    <w:rPr>
      <w:rFonts w:ascii="Symbol" w:hAnsi="Symbol"/>
    </w:rPr>
  </w:style>
  <w:style w:type="character" w:customStyle="1" w:styleId="WW8Num110z0">
    <w:name w:val="WW8Num110z0"/>
    <w:uiPriority w:val="99"/>
    <w:qFormat/>
    <w:rsid w:val="00A0537E"/>
    <w:rPr>
      <w:rFonts w:cs="Times New Roman"/>
      <w:b/>
      <w:bCs/>
    </w:rPr>
  </w:style>
  <w:style w:type="character" w:customStyle="1" w:styleId="WW8Num110z1">
    <w:name w:val="WW8Num110z1"/>
    <w:uiPriority w:val="99"/>
    <w:qFormat/>
    <w:rsid w:val="00A0537E"/>
    <w:rPr>
      <w:rFonts w:cs="Times New Roman"/>
    </w:rPr>
  </w:style>
  <w:style w:type="character" w:customStyle="1" w:styleId="WW8Num110z3">
    <w:name w:val="WW8Num110z3"/>
    <w:uiPriority w:val="99"/>
    <w:qFormat/>
    <w:rsid w:val="00A0537E"/>
    <w:rPr>
      <w:rFonts w:ascii="Symbol" w:hAnsi="Symbol"/>
      <w:b/>
    </w:rPr>
  </w:style>
  <w:style w:type="character" w:customStyle="1" w:styleId="WW8Num111z0">
    <w:name w:val="WW8Num111z0"/>
    <w:uiPriority w:val="99"/>
    <w:qFormat/>
    <w:rsid w:val="00A0537E"/>
    <w:rPr>
      <w:rFonts w:ascii="Symbol" w:hAnsi="Symbol"/>
    </w:rPr>
  </w:style>
  <w:style w:type="character" w:customStyle="1" w:styleId="WW8Num111z1">
    <w:name w:val="WW8Num111z1"/>
    <w:uiPriority w:val="99"/>
    <w:qFormat/>
    <w:rsid w:val="00A0537E"/>
    <w:rPr>
      <w:rFonts w:ascii="Courier New" w:hAnsi="Courier New"/>
    </w:rPr>
  </w:style>
  <w:style w:type="character" w:customStyle="1" w:styleId="WW8Num112z0">
    <w:name w:val="WW8Num112z0"/>
    <w:uiPriority w:val="99"/>
    <w:qFormat/>
    <w:rsid w:val="00A0537E"/>
    <w:rPr>
      <w:rFonts w:cs="Times New Roman"/>
      <w:b/>
      <w:bCs/>
    </w:rPr>
  </w:style>
  <w:style w:type="character" w:customStyle="1" w:styleId="WW8Num113z0">
    <w:name w:val="WW8Num113z0"/>
    <w:uiPriority w:val="99"/>
    <w:qFormat/>
    <w:rsid w:val="00A0537E"/>
    <w:rPr>
      <w:rFonts w:ascii="Symbol" w:hAnsi="Symbol"/>
      <w:color w:val="000000"/>
    </w:rPr>
  </w:style>
  <w:style w:type="character" w:customStyle="1" w:styleId="WW8Num113z1">
    <w:name w:val="WW8Num113z1"/>
    <w:uiPriority w:val="99"/>
    <w:qFormat/>
    <w:rsid w:val="00A0537E"/>
    <w:rPr>
      <w:rFonts w:cs="Times New Roman"/>
    </w:rPr>
  </w:style>
  <w:style w:type="character" w:customStyle="1" w:styleId="Absatz-Standardschriftart">
    <w:name w:val="Absatz-Standardschriftart"/>
    <w:qFormat/>
    <w:rsid w:val="00A0537E"/>
  </w:style>
  <w:style w:type="character" w:customStyle="1" w:styleId="WW-Absatz-Standardschriftart">
    <w:name w:val="WW-Absatz-Standardschriftart"/>
    <w:qFormat/>
    <w:rsid w:val="00A0537E"/>
  </w:style>
  <w:style w:type="character" w:customStyle="1" w:styleId="WW-Absatz-Standardschriftart1">
    <w:name w:val="WW-Absatz-Standardschriftart1"/>
    <w:qFormat/>
    <w:rsid w:val="00A0537E"/>
  </w:style>
  <w:style w:type="character" w:customStyle="1" w:styleId="WW-Absatz-Standardschriftart11">
    <w:name w:val="WW-Absatz-Standardschriftart11"/>
    <w:uiPriority w:val="99"/>
    <w:qFormat/>
    <w:rsid w:val="00A0537E"/>
  </w:style>
  <w:style w:type="character" w:customStyle="1" w:styleId="WW-Absatz-Standardschriftart111">
    <w:name w:val="WW-Absatz-Standardschriftart111"/>
    <w:uiPriority w:val="99"/>
    <w:qFormat/>
    <w:rsid w:val="00A0537E"/>
  </w:style>
  <w:style w:type="character" w:customStyle="1" w:styleId="WW-Absatz-Standardschriftart1111">
    <w:name w:val="WW-Absatz-Standardschriftart1111"/>
    <w:uiPriority w:val="99"/>
    <w:qFormat/>
    <w:rsid w:val="00A0537E"/>
  </w:style>
  <w:style w:type="character" w:customStyle="1" w:styleId="WW-Absatz-Standardschriftart11111">
    <w:name w:val="WW-Absatz-Standardschriftart11111"/>
    <w:uiPriority w:val="99"/>
    <w:qFormat/>
    <w:rsid w:val="00A0537E"/>
  </w:style>
  <w:style w:type="character" w:customStyle="1" w:styleId="WW-Absatz-Standardschriftart111111">
    <w:name w:val="WW-Absatz-Standardschriftart111111"/>
    <w:uiPriority w:val="99"/>
    <w:qFormat/>
    <w:rsid w:val="00A0537E"/>
  </w:style>
  <w:style w:type="character" w:customStyle="1" w:styleId="WW-Absatz-Standardschriftart1111111">
    <w:name w:val="WW-Absatz-Standardschriftart1111111"/>
    <w:uiPriority w:val="99"/>
    <w:qFormat/>
    <w:rsid w:val="00A0537E"/>
  </w:style>
  <w:style w:type="character" w:customStyle="1" w:styleId="WW-Absatz-Standardschriftart11111111">
    <w:name w:val="WW-Absatz-Standardschriftart11111111"/>
    <w:uiPriority w:val="99"/>
    <w:qFormat/>
    <w:rsid w:val="00A0537E"/>
  </w:style>
  <w:style w:type="character" w:customStyle="1" w:styleId="WW-Absatz-Standardschriftart111111111">
    <w:name w:val="WW-Absatz-Standardschriftart111111111"/>
    <w:uiPriority w:val="99"/>
    <w:qFormat/>
    <w:rsid w:val="00A0537E"/>
  </w:style>
  <w:style w:type="character" w:customStyle="1" w:styleId="WW-Absatz-Standardschriftart1111111111">
    <w:name w:val="WW-Absatz-Standardschriftart1111111111"/>
    <w:uiPriority w:val="99"/>
    <w:qFormat/>
    <w:rsid w:val="00A0537E"/>
  </w:style>
  <w:style w:type="character" w:customStyle="1" w:styleId="WW-Absatz-Standardschriftart11111111111">
    <w:name w:val="WW-Absatz-Standardschriftart11111111111"/>
    <w:uiPriority w:val="99"/>
    <w:qFormat/>
    <w:rsid w:val="00A0537E"/>
  </w:style>
  <w:style w:type="character" w:customStyle="1" w:styleId="WW-Absatz-Standardschriftart111111111111">
    <w:name w:val="WW-Absatz-Standardschriftart111111111111"/>
    <w:uiPriority w:val="99"/>
    <w:qFormat/>
    <w:rsid w:val="00A0537E"/>
  </w:style>
  <w:style w:type="character" w:customStyle="1" w:styleId="WW-Absatz-Standardschriftart1111111111111">
    <w:name w:val="WW-Absatz-Standardschriftart1111111111111"/>
    <w:uiPriority w:val="99"/>
    <w:qFormat/>
    <w:rsid w:val="00A0537E"/>
  </w:style>
  <w:style w:type="character" w:customStyle="1" w:styleId="WW-Absatz-Standardschriftart11111111111111">
    <w:name w:val="WW-Absatz-Standardschriftart11111111111111"/>
    <w:uiPriority w:val="99"/>
    <w:qFormat/>
    <w:rsid w:val="00A0537E"/>
  </w:style>
  <w:style w:type="character" w:customStyle="1" w:styleId="WW-Absatz-Standardschriftart111111111111111">
    <w:name w:val="WW-Absatz-Standardschriftart111111111111111"/>
    <w:uiPriority w:val="99"/>
    <w:qFormat/>
    <w:rsid w:val="00A0537E"/>
  </w:style>
  <w:style w:type="character" w:customStyle="1" w:styleId="WW-Absatz-Standardschriftart1111111111111111">
    <w:name w:val="WW-Absatz-Standardschriftart1111111111111111"/>
    <w:uiPriority w:val="99"/>
    <w:qFormat/>
    <w:rsid w:val="00A0537E"/>
  </w:style>
  <w:style w:type="character" w:customStyle="1" w:styleId="WW-Absatz-Standardschriftart11111111111111111">
    <w:name w:val="WW-Absatz-Standardschriftart11111111111111111"/>
    <w:uiPriority w:val="99"/>
    <w:qFormat/>
    <w:rsid w:val="00A0537E"/>
  </w:style>
  <w:style w:type="character" w:customStyle="1" w:styleId="WW-Absatz-Standardschriftart111111111111111111">
    <w:name w:val="WW-Absatz-Standardschriftart111111111111111111"/>
    <w:uiPriority w:val="99"/>
    <w:qFormat/>
    <w:rsid w:val="00A0537E"/>
  </w:style>
  <w:style w:type="character" w:customStyle="1" w:styleId="WW-Absatz-Standardschriftart1111111111111111111">
    <w:name w:val="WW-Absatz-Standardschriftart1111111111111111111"/>
    <w:uiPriority w:val="99"/>
    <w:qFormat/>
    <w:rsid w:val="00A0537E"/>
  </w:style>
  <w:style w:type="character" w:customStyle="1" w:styleId="WW-Absatz-Standardschriftart11111111111111111111">
    <w:name w:val="WW-Absatz-Standardschriftart11111111111111111111"/>
    <w:uiPriority w:val="99"/>
    <w:qFormat/>
    <w:rsid w:val="00A0537E"/>
  </w:style>
  <w:style w:type="character" w:customStyle="1" w:styleId="WW-Absatz-Standardschriftart111111111111111111111">
    <w:name w:val="WW-Absatz-Standardschriftart111111111111111111111"/>
    <w:uiPriority w:val="99"/>
    <w:qFormat/>
    <w:rsid w:val="00A0537E"/>
  </w:style>
  <w:style w:type="character" w:customStyle="1" w:styleId="WW8Num16z3">
    <w:name w:val="WW8Num16z3"/>
    <w:uiPriority w:val="99"/>
    <w:qFormat/>
    <w:rsid w:val="00A0537E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  <w:uiPriority w:val="99"/>
    <w:qFormat/>
    <w:rsid w:val="00A0537E"/>
  </w:style>
  <w:style w:type="character" w:customStyle="1" w:styleId="WW8Num20z3">
    <w:name w:val="WW8Num20z3"/>
    <w:uiPriority w:val="99"/>
    <w:qFormat/>
    <w:rsid w:val="00A0537E"/>
    <w:rPr>
      <w:rFonts w:ascii="Symbol" w:hAnsi="Symbol"/>
    </w:rPr>
  </w:style>
  <w:style w:type="character" w:customStyle="1" w:styleId="WW8Num32z3">
    <w:name w:val="WW8Num32z3"/>
    <w:uiPriority w:val="99"/>
    <w:qFormat/>
    <w:rsid w:val="00A0537E"/>
    <w:rPr>
      <w:rFonts w:ascii="Symbol" w:hAnsi="Symbol"/>
      <w:b/>
    </w:rPr>
  </w:style>
  <w:style w:type="character" w:customStyle="1" w:styleId="WW8Num64z3">
    <w:name w:val="WW8Num64z3"/>
    <w:uiPriority w:val="99"/>
    <w:qFormat/>
    <w:rsid w:val="00A0537E"/>
    <w:rPr>
      <w:rFonts w:ascii="Symbol" w:hAnsi="Symbol"/>
    </w:rPr>
  </w:style>
  <w:style w:type="character" w:customStyle="1" w:styleId="WW8Num77z3">
    <w:name w:val="WW8Num77z3"/>
    <w:uiPriority w:val="99"/>
    <w:qFormat/>
    <w:rsid w:val="00A0537E"/>
    <w:rPr>
      <w:rFonts w:ascii="Symbol" w:hAnsi="Symbol"/>
    </w:rPr>
  </w:style>
  <w:style w:type="character" w:customStyle="1" w:styleId="WW8Num79z2">
    <w:name w:val="WW8Num79z2"/>
    <w:uiPriority w:val="99"/>
    <w:qFormat/>
    <w:rsid w:val="00A0537E"/>
  </w:style>
  <w:style w:type="character" w:customStyle="1" w:styleId="WW8Num98z4">
    <w:name w:val="WW8Num98z4"/>
    <w:uiPriority w:val="99"/>
    <w:qFormat/>
    <w:rsid w:val="00A0537E"/>
    <w:rPr>
      <w:rFonts w:cs="Times New Roman"/>
    </w:rPr>
  </w:style>
  <w:style w:type="character" w:customStyle="1" w:styleId="WW-Absatz-Standardschriftart11111111111111111111111">
    <w:name w:val="WW-Absatz-Standardschriftart11111111111111111111111"/>
    <w:uiPriority w:val="99"/>
    <w:qFormat/>
    <w:rsid w:val="00A0537E"/>
  </w:style>
  <w:style w:type="character" w:customStyle="1" w:styleId="WW8Num6z1">
    <w:name w:val="WW8Num6z1"/>
    <w:uiPriority w:val="99"/>
    <w:qFormat/>
    <w:rsid w:val="00A0537E"/>
    <w:rPr>
      <w:rFonts w:ascii="Times New Roman" w:hAnsi="Times New Roman"/>
      <w:sz w:val="28"/>
      <w:u w:val="none"/>
    </w:rPr>
  </w:style>
  <w:style w:type="character" w:customStyle="1" w:styleId="WW8Num12z1">
    <w:name w:val="WW8Num12z1"/>
    <w:qFormat/>
    <w:rsid w:val="00A0537E"/>
    <w:rPr>
      <w:rFonts w:ascii="Courier New" w:hAnsi="Courier New"/>
    </w:rPr>
  </w:style>
  <w:style w:type="character" w:customStyle="1" w:styleId="WW8Num12z3">
    <w:name w:val="WW8Num12z3"/>
    <w:uiPriority w:val="99"/>
    <w:qFormat/>
    <w:rsid w:val="00A0537E"/>
    <w:rPr>
      <w:rFonts w:ascii="Symbol" w:hAnsi="Symbol"/>
      <w:b/>
    </w:rPr>
  </w:style>
  <w:style w:type="character" w:customStyle="1" w:styleId="WW8Num16z4">
    <w:name w:val="WW8Num16z4"/>
    <w:uiPriority w:val="99"/>
    <w:qFormat/>
    <w:rsid w:val="00A0537E"/>
    <w:rPr>
      <w:rFonts w:cs="Times New Roman"/>
    </w:rPr>
  </w:style>
  <w:style w:type="character" w:customStyle="1" w:styleId="WW8Num18z1">
    <w:name w:val="WW8Num18z1"/>
    <w:uiPriority w:val="99"/>
    <w:qFormat/>
    <w:rsid w:val="00A0537E"/>
    <w:rPr>
      <w:b/>
    </w:rPr>
  </w:style>
  <w:style w:type="character" w:customStyle="1" w:styleId="WW8Num21z1">
    <w:name w:val="WW8Num21z1"/>
    <w:uiPriority w:val="99"/>
    <w:qFormat/>
    <w:rsid w:val="00A0537E"/>
    <w:rPr>
      <w:rFonts w:ascii="Times New Roman" w:hAnsi="Times New Roman"/>
      <w:sz w:val="28"/>
      <w:u w:val="none"/>
    </w:rPr>
  </w:style>
  <w:style w:type="character" w:customStyle="1" w:styleId="WW8Num21z3">
    <w:name w:val="WW8Num21z3"/>
    <w:uiPriority w:val="99"/>
    <w:qFormat/>
    <w:rsid w:val="00A0537E"/>
    <w:rPr>
      <w:rFonts w:ascii="Symbol" w:hAnsi="Symbol"/>
    </w:rPr>
  </w:style>
  <w:style w:type="character" w:customStyle="1" w:styleId="WW8Num24z4">
    <w:name w:val="WW8Num24z4"/>
    <w:uiPriority w:val="99"/>
    <w:qFormat/>
    <w:rsid w:val="00A0537E"/>
    <w:rPr>
      <w:rFonts w:cs="Times New Roman"/>
    </w:rPr>
  </w:style>
  <w:style w:type="character" w:customStyle="1" w:styleId="WW8Num26z1">
    <w:name w:val="WW8Num26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29z1">
    <w:name w:val="WW8Num29z1"/>
    <w:qFormat/>
    <w:rsid w:val="00A0537E"/>
    <w:rPr>
      <w:rFonts w:ascii="Courier New" w:hAnsi="Courier New"/>
    </w:rPr>
  </w:style>
  <w:style w:type="character" w:customStyle="1" w:styleId="WW8Num29z2">
    <w:name w:val="WW8Num29z2"/>
    <w:qFormat/>
    <w:rsid w:val="00A0537E"/>
    <w:rPr>
      <w:rFonts w:ascii="Wingdings" w:hAnsi="Wingdings"/>
    </w:rPr>
  </w:style>
  <w:style w:type="character" w:customStyle="1" w:styleId="WW8Num33z1">
    <w:name w:val="WW8Num33z1"/>
    <w:qFormat/>
    <w:rsid w:val="00A0537E"/>
    <w:rPr>
      <w:rFonts w:cs="Times New Roman"/>
    </w:rPr>
  </w:style>
  <w:style w:type="character" w:customStyle="1" w:styleId="WW8Num35z1">
    <w:name w:val="WW8Num35z1"/>
    <w:qFormat/>
    <w:rsid w:val="00A0537E"/>
    <w:rPr>
      <w:rFonts w:ascii="Courier New" w:hAnsi="Courier New"/>
    </w:rPr>
  </w:style>
  <w:style w:type="character" w:customStyle="1" w:styleId="WW8Num40z1">
    <w:name w:val="WW8Num40z1"/>
    <w:qFormat/>
    <w:rsid w:val="00A0537E"/>
    <w:rPr>
      <w:b/>
    </w:rPr>
  </w:style>
  <w:style w:type="character" w:customStyle="1" w:styleId="WW8Num40z3">
    <w:name w:val="WW8Num40z3"/>
    <w:uiPriority w:val="99"/>
    <w:qFormat/>
    <w:rsid w:val="00A0537E"/>
    <w:rPr>
      <w:rFonts w:ascii="Symbol" w:hAnsi="Symbol"/>
      <w:b/>
    </w:rPr>
  </w:style>
  <w:style w:type="character" w:customStyle="1" w:styleId="WW8Num43z1">
    <w:name w:val="WW8Num43z1"/>
    <w:qFormat/>
    <w:rsid w:val="00A0537E"/>
    <w:rPr>
      <w:b/>
      <w:color w:val="000000"/>
    </w:rPr>
  </w:style>
  <w:style w:type="character" w:customStyle="1" w:styleId="WW8Num50z3">
    <w:name w:val="WW8Num50z3"/>
    <w:uiPriority w:val="99"/>
    <w:qFormat/>
    <w:rsid w:val="00A0537E"/>
    <w:rPr>
      <w:rFonts w:ascii="Symbol" w:hAnsi="Symbol"/>
      <w:b/>
    </w:rPr>
  </w:style>
  <w:style w:type="character" w:customStyle="1" w:styleId="WW8Num57z2">
    <w:name w:val="WW8Num57z2"/>
    <w:uiPriority w:val="99"/>
    <w:qFormat/>
    <w:rsid w:val="00A0537E"/>
    <w:rPr>
      <w:rFonts w:ascii="Wingdings" w:hAnsi="Wingdings"/>
    </w:rPr>
  </w:style>
  <w:style w:type="character" w:customStyle="1" w:styleId="WW8Num57z4">
    <w:name w:val="WW8Num57z4"/>
    <w:uiPriority w:val="99"/>
    <w:qFormat/>
    <w:rsid w:val="00A0537E"/>
    <w:rPr>
      <w:rFonts w:ascii="Courier New" w:hAnsi="Courier New"/>
    </w:rPr>
  </w:style>
  <w:style w:type="character" w:customStyle="1" w:styleId="WW8Num59z2">
    <w:name w:val="WW8Num59z2"/>
    <w:qFormat/>
    <w:rsid w:val="00A0537E"/>
    <w:rPr>
      <w:rFonts w:cs="Times New Roman"/>
    </w:rPr>
  </w:style>
  <w:style w:type="character" w:customStyle="1" w:styleId="WW8Num60z3">
    <w:name w:val="WW8Num60z3"/>
    <w:uiPriority w:val="99"/>
    <w:qFormat/>
    <w:rsid w:val="00A0537E"/>
    <w:rPr>
      <w:rFonts w:ascii="Symbol" w:hAnsi="Symbol"/>
      <w:b/>
    </w:rPr>
  </w:style>
  <w:style w:type="character" w:customStyle="1" w:styleId="WW8Num65z3">
    <w:name w:val="WW8Num65z3"/>
    <w:uiPriority w:val="99"/>
    <w:qFormat/>
    <w:rsid w:val="00A0537E"/>
    <w:rPr>
      <w:rFonts w:ascii="Symbol" w:hAnsi="Symbol"/>
      <w:b/>
    </w:rPr>
  </w:style>
  <w:style w:type="character" w:customStyle="1" w:styleId="WW8Num67z3">
    <w:name w:val="WW8Num67z3"/>
    <w:qFormat/>
    <w:rsid w:val="00A0537E"/>
    <w:rPr>
      <w:rFonts w:cs="Times New Roman"/>
    </w:rPr>
  </w:style>
  <w:style w:type="character" w:customStyle="1" w:styleId="WW8Num71z3">
    <w:name w:val="WW8Num71z3"/>
    <w:uiPriority w:val="99"/>
    <w:qFormat/>
    <w:rsid w:val="00A0537E"/>
    <w:rPr>
      <w:b/>
    </w:rPr>
  </w:style>
  <w:style w:type="character" w:customStyle="1" w:styleId="WW8Num76z4">
    <w:name w:val="WW8Num76z4"/>
    <w:uiPriority w:val="99"/>
    <w:qFormat/>
    <w:rsid w:val="00A0537E"/>
    <w:rPr>
      <w:rFonts w:cs="Times New Roman"/>
    </w:rPr>
  </w:style>
  <w:style w:type="character" w:customStyle="1" w:styleId="WW8Num78z3">
    <w:name w:val="WW8Num78z3"/>
    <w:uiPriority w:val="99"/>
    <w:qFormat/>
    <w:rsid w:val="00A0537E"/>
    <w:rPr>
      <w:rFonts w:ascii="Symbol" w:hAnsi="Symbol"/>
    </w:rPr>
  </w:style>
  <w:style w:type="character" w:customStyle="1" w:styleId="WW8Num79z4">
    <w:name w:val="WW8Num79z4"/>
    <w:uiPriority w:val="99"/>
    <w:qFormat/>
    <w:rsid w:val="00A0537E"/>
    <w:rPr>
      <w:rFonts w:ascii="Courier New" w:hAnsi="Courier New"/>
    </w:rPr>
  </w:style>
  <w:style w:type="character" w:customStyle="1" w:styleId="WW8Num80z2">
    <w:name w:val="WW8Num80z2"/>
    <w:uiPriority w:val="99"/>
    <w:qFormat/>
    <w:rsid w:val="00A0537E"/>
    <w:rPr>
      <w:rFonts w:ascii="Wingdings" w:hAnsi="Wingdings"/>
    </w:rPr>
  </w:style>
  <w:style w:type="character" w:customStyle="1" w:styleId="WW8Num82z1">
    <w:name w:val="WW8Num82z1"/>
    <w:qFormat/>
    <w:rsid w:val="00A0537E"/>
    <w:rPr>
      <w:rFonts w:ascii="Courier New" w:hAnsi="Courier New"/>
    </w:rPr>
  </w:style>
  <w:style w:type="character" w:customStyle="1" w:styleId="WW8Num86z3">
    <w:name w:val="WW8Num86z3"/>
    <w:uiPriority w:val="99"/>
    <w:qFormat/>
    <w:rsid w:val="00A0537E"/>
    <w:rPr>
      <w:rFonts w:ascii="Symbol" w:hAnsi="Symbol"/>
      <w:b/>
    </w:rPr>
  </w:style>
  <w:style w:type="character" w:customStyle="1" w:styleId="WW8Num89z2">
    <w:name w:val="WW8Num89z2"/>
    <w:uiPriority w:val="99"/>
    <w:qFormat/>
    <w:rsid w:val="00A0537E"/>
    <w:rPr>
      <w:rFonts w:cs="Times New Roman"/>
    </w:rPr>
  </w:style>
  <w:style w:type="character" w:customStyle="1" w:styleId="WW8Num90z1">
    <w:name w:val="WW8Num90z1"/>
    <w:uiPriority w:val="99"/>
    <w:qFormat/>
    <w:rsid w:val="00A0537E"/>
    <w:rPr>
      <w:rFonts w:cs="Times New Roman"/>
    </w:rPr>
  </w:style>
  <w:style w:type="character" w:customStyle="1" w:styleId="WW8Num99z4">
    <w:name w:val="WW8Num99z4"/>
    <w:uiPriority w:val="99"/>
    <w:qFormat/>
    <w:rsid w:val="00A0537E"/>
    <w:rPr>
      <w:rFonts w:cs="Times New Roman"/>
    </w:rPr>
  </w:style>
  <w:style w:type="character" w:customStyle="1" w:styleId="WW8Num101z3">
    <w:name w:val="WW8Num101z3"/>
    <w:uiPriority w:val="99"/>
    <w:qFormat/>
    <w:rsid w:val="00A0537E"/>
    <w:rPr>
      <w:rFonts w:cs="Times New Roman"/>
      <w:u w:val="single"/>
    </w:rPr>
  </w:style>
  <w:style w:type="character" w:customStyle="1" w:styleId="WW8Num101z4">
    <w:name w:val="WW8Num101z4"/>
    <w:uiPriority w:val="99"/>
    <w:qFormat/>
    <w:rsid w:val="00A0537E"/>
    <w:rPr>
      <w:rFonts w:cs="Times New Roman"/>
    </w:rPr>
  </w:style>
  <w:style w:type="character" w:customStyle="1" w:styleId="WW8Num102z1">
    <w:name w:val="WW8Num102z1"/>
    <w:uiPriority w:val="99"/>
    <w:qFormat/>
    <w:rsid w:val="00A0537E"/>
    <w:rPr>
      <w:rFonts w:ascii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WW8Num105z0">
    <w:name w:val="WW8Num105z0"/>
    <w:uiPriority w:val="99"/>
    <w:qFormat/>
    <w:rsid w:val="00A0537E"/>
    <w:rPr>
      <w:rFonts w:cs="Times New Roman"/>
    </w:rPr>
  </w:style>
  <w:style w:type="character" w:customStyle="1" w:styleId="WW8Num108z2">
    <w:name w:val="WW8Num108z2"/>
    <w:uiPriority w:val="99"/>
    <w:qFormat/>
    <w:rsid w:val="00A0537E"/>
    <w:rPr>
      <w:rFonts w:ascii="Wingdings" w:hAnsi="Wingdings"/>
    </w:rPr>
  </w:style>
  <w:style w:type="character" w:customStyle="1" w:styleId="WW8Num111z3">
    <w:name w:val="WW8Num111z3"/>
    <w:uiPriority w:val="99"/>
    <w:qFormat/>
    <w:rsid w:val="00A0537E"/>
    <w:rPr>
      <w:rFonts w:ascii="Symbol" w:hAnsi="Symbol"/>
      <w:b/>
    </w:rPr>
  </w:style>
  <w:style w:type="character" w:customStyle="1" w:styleId="WW8Num112z1">
    <w:name w:val="WW8Num112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14z0">
    <w:name w:val="WW8Num114z0"/>
    <w:uiPriority w:val="99"/>
    <w:qFormat/>
    <w:rsid w:val="00A0537E"/>
    <w:rPr>
      <w:rFonts w:ascii="Symbol" w:hAnsi="Symbol"/>
    </w:rPr>
  </w:style>
  <w:style w:type="character" w:customStyle="1" w:styleId="WW8Num114z1">
    <w:name w:val="WW8Num114z1"/>
    <w:uiPriority w:val="99"/>
    <w:qFormat/>
    <w:rsid w:val="00A0537E"/>
    <w:rPr>
      <w:rFonts w:ascii="Courier New" w:hAnsi="Courier New"/>
    </w:rPr>
  </w:style>
  <w:style w:type="character" w:customStyle="1" w:styleId="WW-Absatz-Standardschriftart111111111111111111111111">
    <w:name w:val="WW-Absatz-Standardschriftart111111111111111111111111"/>
    <w:uiPriority w:val="99"/>
    <w:qFormat/>
    <w:rsid w:val="00A0537E"/>
  </w:style>
  <w:style w:type="character" w:customStyle="1" w:styleId="WW8Num8z1">
    <w:name w:val="WW8Num8z1"/>
    <w:qFormat/>
    <w:rsid w:val="00A0537E"/>
    <w:rPr>
      <w:rFonts w:ascii="Symbol" w:hAnsi="Symbol"/>
    </w:rPr>
  </w:style>
  <w:style w:type="character" w:customStyle="1" w:styleId="WW8Num8z2">
    <w:name w:val="WW8Num8z2"/>
    <w:uiPriority w:val="99"/>
    <w:qFormat/>
    <w:rsid w:val="00A0537E"/>
    <w:rPr>
      <w:rFonts w:cs="Times New Roman"/>
    </w:rPr>
  </w:style>
  <w:style w:type="character" w:customStyle="1" w:styleId="WW8Num9z2">
    <w:name w:val="WW8Num9z2"/>
    <w:uiPriority w:val="99"/>
    <w:qFormat/>
    <w:rsid w:val="00A0537E"/>
    <w:rPr>
      <w:rFonts w:ascii="Wingdings" w:hAnsi="Wingdings"/>
    </w:rPr>
  </w:style>
  <w:style w:type="character" w:customStyle="1" w:styleId="WW8Num9z4">
    <w:name w:val="WW8Num9z4"/>
    <w:uiPriority w:val="99"/>
    <w:qFormat/>
    <w:rsid w:val="00A0537E"/>
    <w:rPr>
      <w:rFonts w:ascii="Courier New" w:hAnsi="Courier New"/>
    </w:rPr>
  </w:style>
  <w:style w:type="character" w:customStyle="1" w:styleId="WW8Num21z2">
    <w:name w:val="WW8Num21z2"/>
    <w:uiPriority w:val="99"/>
    <w:qFormat/>
    <w:rsid w:val="00A0537E"/>
    <w:rPr>
      <w:rFonts w:cs="Times New Roman"/>
    </w:rPr>
  </w:style>
  <w:style w:type="character" w:customStyle="1" w:styleId="WW8Num35z4">
    <w:name w:val="WW8Num35z4"/>
    <w:uiPriority w:val="99"/>
    <w:qFormat/>
    <w:rsid w:val="00A0537E"/>
    <w:rPr>
      <w:rFonts w:ascii="Courier New" w:hAnsi="Courier New"/>
    </w:rPr>
  </w:style>
  <w:style w:type="character" w:customStyle="1" w:styleId="WW8Num35z5">
    <w:name w:val="WW8Num35z5"/>
    <w:uiPriority w:val="99"/>
    <w:qFormat/>
    <w:rsid w:val="00A0537E"/>
    <w:rPr>
      <w:rFonts w:ascii="Wingdings" w:hAnsi="Wingdings"/>
    </w:rPr>
  </w:style>
  <w:style w:type="character" w:customStyle="1" w:styleId="WW8Num38z1">
    <w:name w:val="WW8Num38z1"/>
    <w:uiPriority w:val="99"/>
    <w:qFormat/>
    <w:rsid w:val="00A0537E"/>
    <w:rPr>
      <w:rFonts w:cs="Times New Roman"/>
      <w:b/>
      <w:bCs/>
    </w:rPr>
  </w:style>
  <w:style w:type="character" w:customStyle="1" w:styleId="WW8Num38z2">
    <w:name w:val="WW8Num38z2"/>
    <w:uiPriority w:val="99"/>
    <w:qFormat/>
    <w:rsid w:val="00A0537E"/>
    <w:rPr>
      <w:rFonts w:cs="Times New Roman"/>
    </w:rPr>
  </w:style>
  <w:style w:type="character" w:customStyle="1" w:styleId="WW8Num39z2">
    <w:name w:val="WW8Num39z2"/>
    <w:qFormat/>
    <w:rsid w:val="00A0537E"/>
    <w:rPr>
      <w:rFonts w:cs="Times New Roman"/>
      <w:b/>
      <w:bCs/>
      <w:color w:val="000000"/>
    </w:rPr>
  </w:style>
  <w:style w:type="character" w:customStyle="1" w:styleId="WW8Num39z4">
    <w:name w:val="WW8Num39z4"/>
    <w:uiPriority w:val="99"/>
    <w:qFormat/>
    <w:rsid w:val="00A0537E"/>
    <w:rPr>
      <w:rFonts w:ascii="Courier New" w:hAnsi="Courier New"/>
    </w:rPr>
  </w:style>
  <w:style w:type="character" w:customStyle="1" w:styleId="WW8Num39z5">
    <w:name w:val="WW8Num39z5"/>
    <w:uiPriority w:val="99"/>
    <w:qFormat/>
    <w:rsid w:val="00A0537E"/>
    <w:rPr>
      <w:rFonts w:ascii="Wingdings" w:hAnsi="Wingdings"/>
    </w:rPr>
  </w:style>
  <w:style w:type="character" w:customStyle="1" w:styleId="WW8Num44z1">
    <w:name w:val="WW8Num44z1"/>
    <w:qFormat/>
    <w:rsid w:val="00A0537E"/>
    <w:rPr>
      <w:rFonts w:cs="Times New Roman"/>
      <w:b/>
      <w:bCs/>
    </w:rPr>
  </w:style>
  <w:style w:type="character" w:customStyle="1" w:styleId="WW8Num44z2">
    <w:name w:val="WW8Num44z2"/>
    <w:qFormat/>
    <w:rsid w:val="00A0537E"/>
    <w:rPr>
      <w:rFonts w:cs="Times New Roman"/>
    </w:rPr>
  </w:style>
  <w:style w:type="character" w:customStyle="1" w:styleId="WW8Num45z1">
    <w:name w:val="WW8Num45z1"/>
    <w:qFormat/>
    <w:rsid w:val="00A0537E"/>
    <w:rPr>
      <w:rFonts w:ascii="Courier New" w:hAnsi="Courier New"/>
    </w:rPr>
  </w:style>
  <w:style w:type="character" w:customStyle="1" w:styleId="WW8Num45z3">
    <w:name w:val="WW8Num45z3"/>
    <w:qFormat/>
    <w:rsid w:val="00A0537E"/>
    <w:rPr>
      <w:rFonts w:cs="Times New Roman"/>
      <w:b/>
      <w:bCs/>
    </w:rPr>
  </w:style>
  <w:style w:type="character" w:customStyle="1" w:styleId="WW8Num67z1">
    <w:name w:val="WW8Num67z1"/>
    <w:qFormat/>
    <w:rsid w:val="00A0537E"/>
    <w:rPr>
      <w:rFonts w:ascii="Courier New" w:hAnsi="Courier New" w:cs="Courier New"/>
    </w:rPr>
  </w:style>
  <w:style w:type="character" w:customStyle="1" w:styleId="WW8Num73z3">
    <w:name w:val="WW8Num73z3"/>
    <w:uiPriority w:val="99"/>
    <w:qFormat/>
    <w:rsid w:val="00A0537E"/>
    <w:rPr>
      <w:rFonts w:cs="Times New Roman"/>
    </w:rPr>
  </w:style>
  <w:style w:type="character" w:customStyle="1" w:styleId="WW8Num74z3">
    <w:name w:val="WW8Num74z3"/>
    <w:uiPriority w:val="99"/>
    <w:qFormat/>
    <w:rsid w:val="00A0537E"/>
    <w:rPr>
      <w:rFonts w:ascii="Symbol" w:hAnsi="Symbol"/>
    </w:rPr>
  </w:style>
  <w:style w:type="character" w:customStyle="1" w:styleId="WW8Num74z4">
    <w:name w:val="WW8Num74z4"/>
    <w:uiPriority w:val="99"/>
    <w:qFormat/>
    <w:rsid w:val="00A0537E"/>
    <w:rPr>
      <w:rFonts w:cs="Times New Roman"/>
    </w:rPr>
  </w:style>
  <w:style w:type="character" w:customStyle="1" w:styleId="WW8Num75z1">
    <w:name w:val="WW8Num75z1"/>
    <w:uiPriority w:val="99"/>
    <w:qFormat/>
    <w:rsid w:val="00A0537E"/>
    <w:rPr>
      <w:rFonts w:ascii="Courier New" w:hAnsi="Courier New"/>
    </w:rPr>
  </w:style>
  <w:style w:type="character" w:customStyle="1" w:styleId="WW8Num75z3">
    <w:name w:val="WW8Num75z3"/>
    <w:uiPriority w:val="99"/>
    <w:qFormat/>
    <w:rsid w:val="00A0537E"/>
    <w:rPr>
      <w:rFonts w:ascii="Symbol" w:hAnsi="Symbol"/>
    </w:rPr>
  </w:style>
  <w:style w:type="character" w:customStyle="1" w:styleId="WW8Num76z1">
    <w:name w:val="WW8Num76z1"/>
    <w:uiPriority w:val="99"/>
    <w:qFormat/>
    <w:rsid w:val="00A0537E"/>
    <w:rPr>
      <w:b/>
    </w:rPr>
  </w:style>
  <w:style w:type="character" w:customStyle="1" w:styleId="WW8Num77z1">
    <w:name w:val="WW8Num77z1"/>
    <w:qFormat/>
    <w:rsid w:val="00A0537E"/>
    <w:rPr>
      <w:b/>
    </w:rPr>
  </w:style>
  <w:style w:type="character" w:customStyle="1" w:styleId="WW8Num79z1">
    <w:name w:val="WW8Num79z1"/>
    <w:qFormat/>
    <w:rsid w:val="00A0537E"/>
    <w:rPr>
      <w:rFonts w:ascii="Courier New" w:hAnsi="Courier New"/>
    </w:rPr>
  </w:style>
  <w:style w:type="character" w:customStyle="1" w:styleId="WW8Num79z3">
    <w:name w:val="WW8Num79z3"/>
    <w:uiPriority w:val="99"/>
    <w:qFormat/>
    <w:rsid w:val="00A0537E"/>
    <w:rPr>
      <w:rFonts w:ascii="Symbol" w:hAnsi="Symbol"/>
    </w:rPr>
  </w:style>
  <w:style w:type="character" w:customStyle="1" w:styleId="WW8Num82z4">
    <w:name w:val="WW8Num82z4"/>
    <w:qFormat/>
    <w:rsid w:val="00A0537E"/>
    <w:rPr>
      <w:rFonts w:cs="Times New Roman"/>
    </w:rPr>
  </w:style>
  <w:style w:type="character" w:customStyle="1" w:styleId="WW8Num83z1">
    <w:name w:val="WW8Num83z1"/>
    <w:qFormat/>
    <w:rsid w:val="00A0537E"/>
    <w:rPr>
      <w:rFonts w:ascii="Courier New" w:hAnsi="Courier New"/>
    </w:rPr>
  </w:style>
  <w:style w:type="character" w:customStyle="1" w:styleId="WW8Num84z3">
    <w:name w:val="WW8Num84z3"/>
    <w:qFormat/>
    <w:rsid w:val="00A0537E"/>
    <w:rPr>
      <w:rFonts w:ascii="Symbol" w:hAnsi="Symbol"/>
    </w:rPr>
  </w:style>
  <w:style w:type="character" w:customStyle="1" w:styleId="WW8Num85z1">
    <w:name w:val="WW8Num85z1"/>
    <w:qFormat/>
    <w:rsid w:val="00A0537E"/>
    <w:rPr>
      <w:rFonts w:cs="Times New Roman"/>
    </w:rPr>
  </w:style>
  <w:style w:type="character" w:customStyle="1" w:styleId="WW8Num87z1">
    <w:name w:val="WW8Num87z1"/>
    <w:qFormat/>
    <w:rsid w:val="00A0537E"/>
    <w:rPr>
      <w:rFonts w:cs="Times New Roman"/>
      <w:b/>
      <w:bCs/>
    </w:rPr>
  </w:style>
  <w:style w:type="character" w:customStyle="1" w:styleId="WW8Num87z2">
    <w:name w:val="WW8Num87z2"/>
    <w:qFormat/>
    <w:rsid w:val="00A0537E"/>
    <w:rPr>
      <w:rFonts w:cs="Times New Roman"/>
    </w:rPr>
  </w:style>
  <w:style w:type="character" w:customStyle="1" w:styleId="WW8Num88z1">
    <w:name w:val="WW8Num88z1"/>
    <w:uiPriority w:val="99"/>
    <w:qFormat/>
    <w:rsid w:val="00A0537E"/>
    <w:rPr>
      <w:rFonts w:cs="Times New Roman"/>
    </w:rPr>
  </w:style>
  <w:style w:type="character" w:customStyle="1" w:styleId="WW8Num92z3">
    <w:name w:val="WW8Num92z3"/>
    <w:uiPriority w:val="99"/>
    <w:qFormat/>
    <w:rsid w:val="00A0537E"/>
    <w:rPr>
      <w:rFonts w:ascii="Symbol" w:hAnsi="Symbol"/>
      <w:b/>
    </w:rPr>
  </w:style>
  <w:style w:type="character" w:customStyle="1" w:styleId="WW8Num96z3">
    <w:name w:val="WW8Num96z3"/>
    <w:uiPriority w:val="99"/>
    <w:qFormat/>
    <w:rsid w:val="00A0537E"/>
    <w:rPr>
      <w:rFonts w:ascii="Symbol" w:hAnsi="Symbol"/>
    </w:rPr>
  </w:style>
  <w:style w:type="character" w:customStyle="1" w:styleId="WW8Num97z2">
    <w:name w:val="WW8Num97z2"/>
    <w:uiPriority w:val="99"/>
    <w:qFormat/>
    <w:rsid w:val="00A0537E"/>
    <w:rPr>
      <w:rFonts w:ascii="Wingdings" w:hAnsi="Wingdings"/>
    </w:rPr>
  </w:style>
  <w:style w:type="character" w:customStyle="1" w:styleId="WW8Num100z1">
    <w:name w:val="WW8Num100z1"/>
    <w:uiPriority w:val="99"/>
    <w:qFormat/>
    <w:rsid w:val="00A0537E"/>
    <w:rPr>
      <w:rFonts w:cs="Times New Roman"/>
    </w:rPr>
  </w:style>
  <w:style w:type="character" w:customStyle="1" w:styleId="WW8Num107z1">
    <w:name w:val="WW8Num107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08z1">
    <w:name w:val="WW8Num108z1"/>
    <w:uiPriority w:val="99"/>
    <w:qFormat/>
    <w:rsid w:val="00A0537E"/>
    <w:rPr>
      <w:rFonts w:ascii="Courier New" w:hAnsi="Courier New"/>
    </w:rPr>
  </w:style>
  <w:style w:type="character" w:customStyle="1" w:styleId="WW8Num109z1">
    <w:name w:val="WW8Num109z1"/>
    <w:uiPriority w:val="99"/>
    <w:qFormat/>
    <w:rsid w:val="00A0537E"/>
    <w:rPr>
      <w:rFonts w:cs="Times New Roman"/>
      <w:b/>
      <w:bCs/>
      <w:color w:val="000000"/>
    </w:rPr>
  </w:style>
  <w:style w:type="character" w:customStyle="1" w:styleId="WW8Num111z2">
    <w:name w:val="WW8Num111z2"/>
    <w:uiPriority w:val="99"/>
    <w:qFormat/>
    <w:rsid w:val="00A0537E"/>
    <w:rPr>
      <w:rFonts w:ascii="Wingdings" w:hAnsi="Wingdings"/>
    </w:rPr>
  </w:style>
  <w:style w:type="character" w:customStyle="1" w:styleId="WW8Num112z2">
    <w:name w:val="WW8Num112z2"/>
    <w:uiPriority w:val="99"/>
    <w:qFormat/>
    <w:rsid w:val="00A0537E"/>
    <w:rPr>
      <w:rFonts w:cs="Times New Roman"/>
    </w:rPr>
  </w:style>
  <w:style w:type="character" w:customStyle="1" w:styleId="WW8Num113z2">
    <w:name w:val="WW8Num113z2"/>
    <w:uiPriority w:val="99"/>
    <w:qFormat/>
    <w:rsid w:val="00A0537E"/>
    <w:rPr>
      <w:rFonts w:cs="Times New Roman"/>
      <w:color w:val="000000"/>
    </w:rPr>
  </w:style>
  <w:style w:type="character" w:customStyle="1" w:styleId="WW8Num114z2">
    <w:name w:val="WW8Num114z2"/>
    <w:uiPriority w:val="99"/>
    <w:qFormat/>
    <w:rsid w:val="00A0537E"/>
    <w:rPr>
      <w:rFonts w:ascii="Wingdings" w:hAnsi="Wingdings"/>
    </w:rPr>
  </w:style>
  <w:style w:type="character" w:customStyle="1" w:styleId="WW8Num115z0">
    <w:name w:val="WW8Num115z0"/>
    <w:uiPriority w:val="99"/>
    <w:qFormat/>
    <w:rsid w:val="00A0537E"/>
    <w:rPr>
      <w:rFonts w:cs="Times New Roman"/>
    </w:rPr>
  </w:style>
  <w:style w:type="character" w:customStyle="1" w:styleId="WW8Num116z0">
    <w:name w:val="WW8Num116z0"/>
    <w:uiPriority w:val="99"/>
    <w:qFormat/>
    <w:rsid w:val="00A0537E"/>
    <w:rPr>
      <w:rFonts w:ascii="Symbol" w:hAnsi="Symbol"/>
      <w:color w:val="000000"/>
    </w:rPr>
  </w:style>
  <w:style w:type="character" w:customStyle="1" w:styleId="WW8Num116z1">
    <w:name w:val="WW8Num116z1"/>
    <w:uiPriority w:val="99"/>
    <w:qFormat/>
    <w:rsid w:val="00A0537E"/>
    <w:rPr>
      <w:rFonts w:ascii="Symbol" w:hAnsi="Symbol"/>
    </w:rPr>
  </w:style>
  <w:style w:type="character" w:customStyle="1" w:styleId="WW8Num116z2">
    <w:name w:val="WW8Num116z2"/>
    <w:uiPriority w:val="99"/>
    <w:qFormat/>
    <w:rsid w:val="00A0537E"/>
    <w:rPr>
      <w:rFonts w:ascii="Wingdings" w:hAnsi="Wingdings"/>
    </w:rPr>
  </w:style>
  <w:style w:type="character" w:customStyle="1" w:styleId="WW8Num116z4">
    <w:name w:val="WW8Num116z4"/>
    <w:uiPriority w:val="99"/>
    <w:qFormat/>
    <w:rsid w:val="00A0537E"/>
    <w:rPr>
      <w:rFonts w:ascii="Courier New" w:hAnsi="Courier New"/>
    </w:rPr>
  </w:style>
  <w:style w:type="character" w:customStyle="1" w:styleId="WW8Num117z0">
    <w:name w:val="WW8Num117z0"/>
    <w:uiPriority w:val="99"/>
    <w:qFormat/>
    <w:rsid w:val="00A0537E"/>
    <w:rPr>
      <w:rFonts w:ascii="Symbol" w:hAnsi="Symbol"/>
    </w:rPr>
  </w:style>
  <w:style w:type="character" w:customStyle="1" w:styleId="WW8Num117z2">
    <w:name w:val="WW8Num117z2"/>
    <w:uiPriority w:val="99"/>
    <w:qFormat/>
    <w:rsid w:val="00A0537E"/>
    <w:rPr>
      <w:rFonts w:ascii="Wingdings" w:hAnsi="Wingdings"/>
    </w:rPr>
  </w:style>
  <w:style w:type="character" w:customStyle="1" w:styleId="WW8Num117z4">
    <w:name w:val="WW8Num117z4"/>
    <w:uiPriority w:val="99"/>
    <w:qFormat/>
    <w:rsid w:val="00A0537E"/>
    <w:rPr>
      <w:rFonts w:ascii="Courier New" w:hAnsi="Courier New"/>
    </w:rPr>
  </w:style>
  <w:style w:type="character" w:customStyle="1" w:styleId="WW8Num118z0">
    <w:name w:val="WW8Num118z0"/>
    <w:uiPriority w:val="99"/>
    <w:qFormat/>
    <w:rsid w:val="00A0537E"/>
    <w:rPr>
      <w:rFonts w:ascii="Symbol" w:hAnsi="Symbol"/>
    </w:rPr>
  </w:style>
  <w:style w:type="character" w:customStyle="1" w:styleId="WW8Num118z1">
    <w:name w:val="WW8Num118z1"/>
    <w:uiPriority w:val="99"/>
    <w:qFormat/>
    <w:rsid w:val="00A0537E"/>
    <w:rPr>
      <w:rFonts w:ascii="Courier New" w:hAnsi="Courier New"/>
    </w:rPr>
  </w:style>
  <w:style w:type="character" w:customStyle="1" w:styleId="WW8Num118z2">
    <w:name w:val="WW8Num118z2"/>
    <w:uiPriority w:val="99"/>
    <w:qFormat/>
    <w:rsid w:val="00A0537E"/>
    <w:rPr>
      <w:rFonts w:ascii="Wingdings" w:hAnsi="Wingdings"/>
    </w:rPr>
  </w:style>
  <w:style w:type="character" w:customStyle="1" w:styleId="WW8Num119z0">
    <w:name w:val="WW8Num119z0"/>
    <w:uiPriority w:val="99"/>
    <w:qFormat/>
    <w:rsid w:val="00A0537E"/>
    <w:rPr>
      <w:rFonts w:ascii="Symbol" w:hAnsi="Symbol"/>
    </w:rPr>
  </w:style>
  <w:style w:type="character" w:customStyle="1" w:styleId="WW8Num119z1">
    <w:name w:val="WW8Num119z1"/>
    <w:uiPriority w:val="99"/>
    <w:qFormat/>
    <w:rsid w:val="00A0537E"/>
    <w:rPr>
      <w:rFonts w:cs="Times New Roman"/>
    </w:rPr>
  </w:style>
  <w:style w:type="character" w:customStyle="1" w:styleId="WW8Num120z0">
    <w:name w:val="WW8Num120z0"/>
    <w:uiPriority w:val="99"/>
    <w:qFormat/>
    <w:rsid w:val="00A0537E"/>
    <w:rPr>
      <w:rFonts w:cs="Times New Roman"/>
      <w:b/>
      <w:bCs/>
    </w:rPr>
  </w:style>
  <w:style w:type="character" w:customStyle="1" w:styleId="WW8Num120z2">
    <w:name w:val="WW8Num120z2"/>
    <w:uiPriority w:val="99"/>
    <w:qFormat/>
    <w:rsid w:val="00A0537E"/>
    <w:rPr>
      <w:rFonts w:cs="Times New Roman"/>
    </w:rPr>
  </w:style>
  <w:style w:type="character" w:customStyle="1" w:styleId="WW8Num121z0">
    <w:name w:val="WW8Num121z0"/>
    <w:uiPriority w:val="99"/>
    <w:qFormat/>
    <w:rsid w:val="00A0537E"/>
    <w:rPr>
      <w:rFonts w:cs="Times New Roman"/>
      <w:b/>
      <w:bCs/>
    </w:rPr>
  </w:style>
  <w:style w:type="character" w:customStyle="1" w:styleId="WW8Num121z1">
    <w:name w:val="WW8Num121z1"/>
    <w:uiPriority w:val="99"/>
    <w:qFormat/>
    <w:rsid w:val="00A0537E"/>
    <w:rPr>
      <w:rFonts w:cs="Times New Roman"/>
    </w:rPr>
  </w:style>
  <w:style w:type="character" w:customStyle="1" w:styleId="WW8Num121z3">
    <w:name w:val="WW8Num121z3"/>
    <w:uiPriority w:val="99"/>
    <w:qFormat/>
    <w:rsid w:val="00A0537E"/>
    <w:rPr>
      <w:rFonts w:ascii="Symbol" w:hAnsi="Symbol"/>
      <w:b/>
    </w:rPr>
  </w:style>
  <w:style w:type="character" w:customStyle="1" w:styleId="WW8Num122z0">
    <w:name w:val="WW8Num122z0"/>
    <w:uiPriority w:val="99"/>
    <w:qFormat/>
    <w:rsid w:val="00A0537E"/>
    <w:rPr>
      <w:rFonts w:cs="Times New Roman"/>
    </w:rPr>
  </w:style>
  <w:style w:type="character" w:customStyle="1" w:styleId="WW8Num123z0">
    <w:name w:val="WW8Num123z0"/>
    <w:uiPriority w:val="99"/>
    <w:qFormat/>
    <w:rsid w:val="00A0537E"/>
    <w:rPr>
      <w:rFonts w:ascii="Symbol" w:hAnsi="Symbol"/>
    </w:rPr>
  </w:style>
  <w:style w:type="character" w:customStyle="1" w:styleId="WW8Num123z1">
    <w:name w:val="WW8Num123z1"/>
    <w:uiPriority w:val="99"/>
    <w:qFormat/>
    <w:rsid w:val="00A0537E"/>
    <w:rPr>
      <w:rFonts w:ascii="Courier New" w:hAnsi="Courier New"/>
    </w:rPr>
  </w:style>
  <w:style w:type="character" w:customStyle="1" w:styleId="WW8Num123z2">
    <w:name w:val="WW8Num123z2"/>
    <w:uiPriority w:val="99"/>
    <w:qFormat/>
    <w:rsid w:val="00A0537E"/>
    <w:rPr>
      <w:rFonts w:ascii="Wingdings" w:hAnsi="Wingdings"/>
    </w:rPr>
  </w:style>
  <w:style w:type="character" w:customStyle="1" w:styleId="WW8Num124z0">
    <w:name w:val="WW8Num124z0"/>
    <w:uiPriority w:val="99"/>
    <w:qFormat/>
    <w:rsid w:val="00A0537E"/>
    <w:rPr>
      <w:b w:val="0"/>
    </w:rPr>
  </w:style>
  <w:style w:type="character" w:customStyle="1" w:styleId="WW8Num125z0">
    <w:name w:val="WW8Num125z0"/>
    <w:uiPriority w:val="99"/>
    <w:qFormat/>
    <w:rsid w:val="00A0537E"/>
    <w:rPr>
      <w:rFonts w:ascii="Symbol" w:hAnsi="Symbol"/>
    </w:rPr>
  </w:style>
  <w:style w:type="character" w:customStyle="1" w:styleId="WW8Num125z1">
    <w:name w:val="WW8Num125z1"/>
    <w:uiPriority w:val="99"/>
    <w:qFormat/>
    <w:rsid w:val="00A0537E"/>
    <w:rPr>
      <w:rFonts w:ascii="Courier New" w:hAnsi="Courier New"/>
    </w:rPr>
  </w:style>
  <w:style w:type="character" w:customStyle="1" w:styleId="WW8Num125z2">
    <w:name w:val="WW8Num125z2"/>
    <w:uiPriority w:val="99"/>
    <w:qFormat/>
    <w:rsid w:val="00A0537E"/>
    <w:rPr>
      <w:rFonts w:ascii="Wingdings" w:hAnsi="Wingdings"/>
    </w:rPr>
  </w:style>
  <w:style w:type="character" w:customStyle="1" w:styleId="WW8Num126z0">
    <w:name w:val="WW8Num126z0"/>
    <w:uiPriority w:val="99"/>
    <w:qFormat/>
    <w:rsid w:val="00A0537E"/>
    <w:rPr>
      <w:rFonts w:cs="Times New Roman"/>
      <w:b/>
      <w:bCs/>
    </w:rPr>
  </w:style>
  <w:style w:type="character" w:customStyle="1" w:styleId="WW8Num126z1">
    <w:name w:val="WW8Num126z1"/>
    <w:uiPriority w:val="99"/>
    <w:qFormat/>
    <w:rsid w:val="00A0537E"/>
    <w:rPr>
      <w:rFonts w:cs="Times New Roman"/>
    </w:rPr>
  </w:style>
  <w:style w:type="character" w:customStyle="1" w:styleId="WW8Num126z3">
    <w:name w:val="WW8Num126z3"/>
    <w:uiPriority w:val="99"/>
    <w:qFormat/>
    <w:rsid w:val="00A0537E"/>
    <w:rPr>
      <w:rFonts w:ascii="Symbol" w:hAnsi="Symbol"/>
      <w:b/>
    </w:rPr>
  </w:style>
  <w:style w:type="character" w:customStyle="1" w:styleId="WW8Num127z0">
    <w:name w:val="WW8Num127z0"/>
    <w:uiPriority w:val="99"/>
    <w:qFormat/>
    <w:rsid w:val="00A0537E"/>
    <w:rPr>
      <w:rFonts w:cs="Times New Roman"/>
    </w:rPr>
  </w:style>
  <w:style w:type="character" w:customStyle="1" w:styleId="WW8Num128z0">
    <w:name w:val="WW8Num128z0"/>
    <w:uiPriority w:val="99"/>
    <w:qFormat/>
    <w:rsid w:val="00A0537E"/>
    <w:rPr>
      <w:rFonts w:cs="Times New Roman"/>
      <w:b/>
      <w:bCs/>
    </w:rPr>
  </w:style>
  <w:style w:type="character" w:customStyle="1" w:styleId="WW8Num128z3">
    <w:name w:val="WW8Num128z3"/>
    <w:uiPriority w:val="99"/>
    <w:qFormat/>
    <w:rsid w:val="00A0537E"/>
    <w:rPr>
      <w:rFonts w:cs="Times New Roman"/>
    </w:rPr>
  </w:style>
  <w:style w:type="character" w:customStyle="1" w:styleId="WW8Num129z0">
    <w:name w:val="WW8Num129z0"/>
    <w:uiPriority w:val="99"/>
    <w:qFormat/>
    <w:rsid w:val="00A0537E"/>
    <w:rPr>
      <w:rFonts w:cs="Times New Roman"/>
    </w:rPr>
  </w:style>
  <w:style w:type="character" w:customStyle="1" w:styleId="WW8Num130z0">
    <w:name w:val="WW8Num130z0"/>
    <w:uiPriority w:val="99"/>
    <w:qFormat/>
    <w:rsid w:val="00A0537E"/>
    <w:rPr>
      <w:rFonts w:cs="Times New Roman"/>
      <w:b/>
      <w:bCs/>
    </w:rPr>
  </w:style>
  <w:style w:type="character" w:customStyle="1" w:styleId="WW8Num130z3">
    <w:name w:val="WW8Num130z3"/>
    <w:uiPriority w:val="99"/>
    <w:qFormat/>
    <w:rsid w:val="00A0537E"/>
    <w:rPr>
      <w:rFonts w:cs="Times New Roman"/>
      <w:u w:val="single"/>
    </w:rPr>
  </w:style>
  <w:style w:type="character" w:customStyle="1" w:styleId="WW8Num130z4">
    <w:name w:val="WW8Num130z4"/>
    <w:uiPriority w:val="99"/>
    <w:qFormat/>
    <w:rsid w:val="00A0537E"/>
    <w:rPr>
      <w:rFonts w:cs="Times New Roman"/>
    </w:rPr>
  </w:style>
  <w:style w:type="character" w:customStyle="1" w:styleId="WW8Num131z0">
    <w:name w:val="WW8Num131z0"/>
    <w:uiPriority w:val="99"/>
    <w:qFormat/>
    <w:rsid w:val="00A0537E"/>
    <w:rPr>
      <w:rFonts w:cs="Times New Roman"/>
      <w:b/>
      <w:bCs/>
    </w:rPr>
  </w:style>
  <w:style w:type="character" w:customStyle="1" w:styleId="WW8Num131z1">
    <w:name w:val="WW8Num131z1"/>
    <w:uiPriority w:val="99"/>
    <w:qFormat/>
    <w:rsid w:val="00A0537E"/>
    <w:rPr>
      <w:rFonts w:cs="Times New Roman"/>
    </w:rPr>
  </w:style>
  <w:style w:type="character" w:customStyle="1" w:styleId="WW8Num131z3">
    <w:name w:val="WW8Num131z3"/>
    <w:uiPriority w:val="99"/>
    <w:qFormat/>
    <w:rsid w:val="00A0537E"/>
    <w:rPr>
      <w:rFonts w:ascii="Symbol" w:hAnsi="Symbol"/>
      <w:b/>
    </w:rPr>
  </w:style>
  <w:style w:type="character" w:customStyle="1" w:styleId="WW8Num132z0">
    <w:name w:val="WW8Num132z0"/>
    <w:uiPriority w:val="99"/>
    <w:qFormat/>
    <w:rsid w:val="00A0537E"/>
    <w:rPr>
      <w:rFonts w:cs="Times New Roman"/>
      <w:b/>
      <w:bCs/>
    </w:rPr>
  </w:style>
  <w:style w:type="character" w:customStyle="1" w:styleId="WW8Num132z1">
    <w:name w:val="WW8Num132z1"/>
    <w:uiPriority w:val="99"/>
    <w:qFormat/>
    <w:rsid w:val="00A0537E"/>
    <w:rPr>
      <w:rFonts w:cs="Times New Roman"/>
    </w:rPr>
  </w:style>
  <w:style w:type="character" w:customStyle="1" w:styleId="WW8Num132z3">
    <w:name w:val="WW8Num132z3"/>
    <w:uiPriority w:val="99"/>
    <w:qFormat/>
    <w:rsid w:val="00A0537E"/>
    <w:rPr>
      <w:rFonts w:ascii="Symbol" w:hAnsi="Symbol"/>
      <w:b/>
    </w:rPr>
  </w:style>
  <w:style w:type="character" w:customStyle="1" w:styleId="WW8Num133z0">
    <w:name w:val="WW8Num133z0"/>
    <w:uiPriority w:val="99"/>
    <w:qFormat/>
    <w:rsid w:val="00A0537E"/>
    <w:rPr>
      <w:rFonts w:ascii="Symbol" w:hAnsi="Symbol"/>
    </w:rPr>
  </w:style>
  <w:style w:type="character" w:customStyle="1" w:styleId="WW8Num133z1">
    <w:name w:val="WW8Num133z1"/>
    <w:uiPriority w:val="99"/>
    <w:qFormat/>
    <w:rsid w:val="00A0537E"/>
    <w:rPr>
      <w:rFonts w:ascii="Courier New" w:hAnsi="Courier New"/>
    </w:rPr>
  </w:style>
  <w:style w:type="character" w:customStyle="1" w:styleId="WW8Num133z2">
    <w:name w:val="WW8Num133z2"/>
    <w:uiPriority w:val="99"/>
    <w:qFormat/>
    <w:rsid w:val="00A0537E"/>
    <w:rPr>
      <w:rFonts w:ascii="Wingdings" w:hAnsi="Wingdings"/>
    </w:rPr>
  </w:style>
  <w:style w:type="character" w:customStyle="1" w:styleId="WW8Num134z0">
    <w:name w:val="WW8Num134z0"/>
    <w:uiPriority w:val="99"/>
    <w:qFormat/>
    <w:rsid w:val="00A0537E"/>
    <w:rPr>
      <w:rFonts w:cs="Times New Roman"/>
    </w:rPr>
  </w:style>
  <w:style w:type="character" w:customStyle="1" w:styleId="WW8Num136z0">
    <w:name w:val="WW8Num136z0"/>
    <w:uiPriority w:val="99"/>
    <w:qFormat/>
    <w:rsid w:val="00A0537E"/>
    <w:rPr>
      <w:rFonts w:cs="Times New Roman"/>
    </w:rPr>
  </w:style>
  <w:style w:type="character" w:customStyle="1" w:styleId="WW8Num137z0">
    <w:name w:val="WW8Num137z0"/>
    <w:uiPriority w:val="99"/>
    <w:qFormat/>
    <w:rsid w:val="00A0537E"/>
    <w:rPr>
      <w:rFonts w:cs="Times New Roman"/>
      <w:b/>
      <w:bCs/>
    </w:rPr>
  </w:style>
  <w:style w:type="character" w:customStyle="1" w:styleId="WW8Num137z3">
    <w:name w:val="WW8Num137z3"/>
    <w:uiPriority w:val="99"/>
    <w:qFormat/>
    <w:rsid w:val="00A0537E"/>
    <w:rPr>
      <w:rFonts w:cs="Times New Roman"/>
      <w:u w:val="single"/>
    </w:rPr>
  </w:style>
  <w:style w:type="character" w:customStyle="1" w:styleId="WW8Num137z4">
    <w:name w:val="WW8Num137z4"/>
    <w:uiPriority w:val="99"/>
    <w:qFormat/>
    <w:rsid w:val="00A0537E"/>
    <w:rPr>
      <w:rFonts w:cs="Times New Roman"/>
    </w:rPr>
  </w:style>
  <w:style w:type="character" w:customStyle="1" w:styleId="WW8Num138z0">
    <w:name w:val="WW8Num138z0"/>
    <w:uiPriority w:val="99"/>
    <w:qFormat/>
    <w:rsid w:val="00A0537E"/>
    <w:rPr>
      <w:b w:val="0"/>
    </w:rPr>
  </w:style>
  <w:style w:type="character" w:customStyle="1" w:styleId="WW8Num139z0">
    <w:name w:val="WW8Num139z0"/>
    <w:uiPriority w:val="99"/>
    <w:qFormat/>
    <w:rsid w:val="00A0537E"/>
    <w:rPr>
      <w:rFonts w:cs="Times New Roman"/>
      <w:b/>
      <w:bCs/>
    </w:rPr>
  </w:style>
  <w:style w:type="character" w:customStyle="1" w:styleId="WW8Num139z3">
    <w:name w:val="WW8Num139z3"/>
    <w:uiPriority w:val="99"/>
    <w:qFormat/>
    <w:rsid w:val="00A0537E"/>
    <w:rPr>
      <w:rFonts w:cs="Times New Roman"/>
      <w:u w:val="single"/>
    </w:rPr>
  </w:style>
  <w:style w:type="character" w:customStyle="1" w:styleId="WW8Num139z4">
    <w:name w:val="WW8Num139z4"/>
    <w:uiPriority w:val="99"/>
    <w:qFormat/>
    <w:rsid w:val="00A0537E"/>
    <w:rPr>
      <w:rFonts w:cs="Times New Roman"/>
    </w:rPr>
  </w:style>
  <w:style w:type="character" w:customStyle="1" w:styleId="WW8Num140z0">
    <w:name w:val="WW8Num140z0"/>
    <w:uiPriority w:val="99"/>
    <w:qFormat/>
    <w:rsid w:val="00A0537E"/>
    <w:rPr>
      <w:rFonts w:ascii="Symbol" w:hAnsi="Symbol"/>
    </w:rPr>
  </w:style>
  <w:style w:type="character" w:customStyle="1" w:styleId="WW8Num140z2">
    <w:name w:val="WW8Num140z2"/>
    <w:uiPriority w:val="99"/>
    <w:qFormat/>
    <w:rsid w:val="00A0537E"/>
    <w:rPr>
      <w:rFonts w:ascii="Wingdings" w:hAnsi="Wingdings"/>
    </w:rPr>
  </w:style>
  <w:style w:type="character" w:customStyle="1" w:styleId="WW8Num140z4">
    <w:name w:val="WW8Num140z4"/>
    <w:uiPriority w:val="99"/>
    <w:qFormat/>
    <w:rsid w:val="00A0537E"/>
    <w:rPr>
      <w:rFonts w:ascii="Courier New" w:hAnsi="Courier New"/>
    </w:rPr>
  </w:style>
  <w:style w:type="character" w:customStyle="1" w:styleId="WW8Num141z0">
    <w:name w:val="WW8Num141z0"/>
    <w:uiPriority w:val="99"/>
    <w:qFormat/>
    <w:rsid w:val="00A0537E"/>
    <w:rPr>
      <w:rFonts w:cs="Times New Roman"/>
      <w:b/>
      <w:bCs/>
    </w:rPr>
  </w:style>
  <w:style w:type="character" w:customStyle="1" w:styleId="WW8Num141z2">
    <w:name w:val="WW8Num141z2"/>
    <w:uiPriority w:val="99"/>
    <w:qFormat/>
    <w:rsid w:val="00A0537E"/>
    <w:rPr>
      <w:rFonts w:cs="Times New Roman"/>
    </w:rPr>
  </w:style>
  <w:style w:type="character" w:customStyle="1" w:styleId="WW8Num142z0">
    <w:name w:val="WW8Num142z0"/>
    <w:uiPriority w:val="99"/>
    <w:qFormat/>
    <w:rsid w:val="00A0537E"/>
    <w:rPr>
      <w:rFonts w:cs="Times New Roman"/>
      <w:b/>
      <w:bCs/>
    </w:rPr>
  </w:style>
  <w:style w:type="character" w:customStyle="1" w:styleId="WW8Num142z1">
    <w:name w:val="WW8Num142z1"/>
    <w:uiPriority w:val="99"/>
    <w:qFormat/>
    <w:rsid w:val="00A0537E"/>
    <w:rPr>
      <w:rFonts w:cs="Times New Roman"/>
    </w:rPr>
  </w:style>
  <w:style w:type="character" w:customStyle="1" w:styleId="WW8Num143z0">
    <w:name w:val="WW8Num143z0"/>
    <w:uiPriority w:val="99"/>
    <w:qFormat/>
    <w:rsid w:val="00A0537E"/>
    <w:rPr>
      <w:rFonts w:cs="Times New Roman"/>
      <w:b/>
      <w:bCs/>
    </w:rPr>
  </w:style>
  <w:style w:type="character" w:customStyle="1" w:styleId="WW8Num143z1">
    <w:name w:val="WW8Num143z1"/>
    <w:uiPriority w:val="99"/>
    <w:qFormat/>
    <w:rsid w:val="00A0537E"/>
    <w:rPr>
      <w:rFonts w:cs="Times New Roman"/>
    </w:rPr>
  </w:style>
  <w:style w:type="character" w:customStyle="1" w:styleId="WW8Num143z3">
    <w:name w:val="WW8Num143z3"/>
    <w:uiPriority w:val="99"/>
    <w:qFormat/>
    <w:rsid w:val="00A0537E"/>
    <w:rPr>
      <w:rFonts w:ascii="Symbol" w:hAnsi="Symbol"/>
      <w:b/>
    </w:rPr>
  </w:style>
  <w:style w:type="character" w:customStyle="1" w:styleId="WW8Num144z0">
    <w:name w:val="WW8Num144z0"/>
    <w:uiPriority w:val="99"/>
    <w:qFormat/>
    <w:rsid w:val="00A0537E"/>
    <w:rPr>
      <w:rFonts w:cs="Times New Roman"/>
    </w:rPr>
  </w:style>
  <w:style w:type="character" w:customStyle="1" w:styleId="WW8Num145z0">
    <w:name w:val="WW8Num145z0"/>
    <w:uiPriority w:val="99"/>
    <w:qFormat/>
    <w:rsid w:val="00A0537E"/>
    <w:rPr>
      <w:rFonts w:cs="Times New Roman"/>
    </w:rPr>
  </w:style>
  <w:style w:type="character" w:customStyle="1" w:styleId="WW8Num146z0">
    <w:name w:val="WW8Num146z0"/>
    <w:uiPriority w:val="99"/>
    <w:qFormat/>
    <w:rsid w:val="00A0537E"/>
    <w:rPr>
      <w:rFonts w:ascii="Symbol" w:hAnsi="Symbol"/>
    </w:rPr>
  </w:style>
  <w:style w:type="character" w:customStyle="1" w:styleId="WW8Num146z1">
    <w:name w:val="WW8Num146z1"/>
    <w:uiPriority w:val="99"/>
    <w:qFormat/>
    <w:rsid w:val="00A0537E"/>
    <w:rPr>
      <w:rFonts w:ascii="Courier New" w:hAnsi="Courier New"/>
    </w:rPr>
  </w:style>
  <w:style w:type="character" w:customStyle="1" w:styleId="WW8Num146z2">
    <w:name w:val="WW8Num146z2"/>
    <w:uiPriority w:val="99"/>
    <w:qFormat/>
    <w:rsid w:val="00A0537E"/>
    <w:rPr>
      <w:rFonts w:ascii="Wingdings" w:hAnsi="Wingdings"/>
    </w:rPr>
  </w:style>
  <w:style w:type="character" w:customStyle="1" w:styleId="WW8Num148z0">
    <w:name w:val="WW8Num148z0"/>
    <w:uiPriority w:val="99"/>
    <w:qFormat/>
    <w:rsid w:val="00A0537E"/>
    <w:rPr>
      <w:rFonts w:cs="Times New Roman"/>
      <w:b/>
      <w:bCs/>
    </w:rPr>
  </w:style>
  <w:style w:type="character" w:customStyle="1" w:styleId="WW8Num148z1">
    <w:name w:val="WW8Num148z1"/>
    <w:uiPriority w:val="99"/>
    <w:qFormat/>
    <w:rsid w:val="00A0537E"/>
    <w:rPr>
      <w:rFonts w:cs="Times New Roman"/>
    </w:rPr>
  </w:style>
  <w:style w:type="character" w:customStyle="1" w:styleId="WW8Num148z3">
    <w:name w:val="WW8Num148z3"/>
    <w:uiPriority w:val="99"/>
    <w:qFormat/>
    <w:rsid w:val="00A0537E"/>
    <w:rPr>
      <w:rFonts w:ascii="Symbol" w:hAnsi="Symbol"/>
      <w:b/>
    </w:rPr>
  </w:style>
  <w:style w:type="character" w:customStyle="1" w:styleId="WW8Num149z0">
    <w:name w:val="WW8Num149z0"/>
    <w:uiPriority w:val="99"/>
    <w:qFormat/>
    <w:rsid w:val="00A0537E"/>
    <w:rPr>
      <w:rFonts w:cs="Times New Roman"/>
      <w:b/>
      <w:bCs/>
    </w:rPr>
  </w:style>
  <w:style w:type="character" w:customStyle="1" w:styleId="WW8Num150z0">
    <w:name w:val="WW8Num150z0"/>
    <w:uiPriority w:val="99"/>
    <w:qFormat/>
    <w:rsid w:val="00A0537E"/>
    <w:rPr>
      <w:b w:val="0"/>
    </w:rPr>
  </w:style>
  <w:style w:type="character" w:customStyle="1" w:styleId="WW8Num151z0">
    <w:name w:val="WW8Num151z0"/>
    <w:uiPriority w:val="99"/>
    <w:qFormat/>
    <w:rsid w:val="00A0537E"/>
    <w:rPr>
      <w:rFonts w:cs="Times New Roman"/>
      <w:b/>
      <w:bCs/>
    </w:rPr>
  </w:style>
  <w:style w:type="character" w:customStyle="1" w:styleId="WW8Num151z2">
    <w:name w:val="WW8Num151z2"/>
    <w:uiPriority w:val="99"/>
    <w:qFormat/>
    <w:rsid w:val="00A0537E"/>
    <w:rPr>
      <w:rFonts w:cs="Times New Roman"/>
    </w:rPr>
  </w:style>
  <w:style w:type="character" w:customStyle="1" w:styleId="WW8Num152z0">
    <w:name w:val="WW8Num152z0"/>
    <w:uiPriority w:val="99"/>
    <w:qFormat/>
    <w:rsid w:val="00A0537E"/>
    <w:rPr>
      <w:rFonts w:cs="Times New Roman"/>
      <w:b/>
      <w:bCs/>
    </w:rPr>
  </w:style>
  <w:style w:type="character" w:customStyle="1" w:styleId="WW8Num152z1">
    <w:name w:val="WW8Num152z1"/>
    <w:uiPriority w:val="99"/>
    <w:qFormat/>
    <w:rsid w:val="00A0537E"/>
    <w:rPr>
      <w:rFonts w:cs="Times New Roman"/>
    </w:rPr>
  </w:style>
  <w:style w:type="character" w:customStyle="1" w:styleId="WW8Num153z0">
    <w:name w:val="WW8Num153z0"/>
    <w:uiPriority w:val="99"/>
    <w:qFormat/>
    <w:rsid w:val="00A0537E"/>
    <w:rPr>
      <w:rFonts w:ascii="Symbol" w:hAnsi="Symbol"/>
    </w:rPr>
  </w:style>
  <w:style w:type="character" w:customStyle="1" w:styleId="WW8Num153z1">
    <w:name w:val="WW8Num153z1"/>
    <w:uiPriority w:val="99"/>
    <w:qFormat/>
    <w:rsid w:val="00A0537E"/>
    <w:rPr>
      <w:rFonts w:ascii="Courier New" w:hAnsi="Courier New"/>
    </w:rPr>
  </w:style>
  <w:style w:type="character" w:customStyle="1" w:styleId="WW8Num153z2">
    <w:name w:val="WW8Num153z2"/>
    <w:uiPriority w:val="99"/>
    <w:qFormat/>
    <w:rsid w:val="00A0537E"/>
    <w:rPr>
      <w:rFonts w:ascii="Wingdings" w:hAnsi="Wingdings"/>
    </w:rPr>
  </w:style>
  <w:style w:type="character" w:customStyle="1" w:styleId="WW8Num154z0">
    <w:name w:val="WW8Num154z0"/>
    <w:uiPriority w:val="99"/>
    <w:qFormat/>
    <w:rsid w:val="00A0537E"/>
    <w:rPr>
      <w:rFonts w:ascii="Symbol" w:hAnsi="Symbol"/>
      <w:b/>
    </w:rPr>
  </w:style>
  <w:style w:type="character" w:customStyle="1" w:styleId="WW8Num154z1">
    <w:name w:val="WW8Num154z1"/>
    <w:uiPriority w:val="99"/>
    <w:qFormat/>
    <w:rsid w:val="00A0537E"/>
    <w:rPr>
      <w:rFonts w:cs="Times New Roman"/>
      <w:b/>
      <w:bCs/>
    </w:rPr>
  </w:style>
  <w:style w:type="character" w:customStyle="1" w:styleId="WW8Num154z2">
    <w:name w:val="WW8Num154z2"/>
    <w:uiPriority w:val="99"/>
    <w:qFormat/>
    <w:rsid w:val="00A0537E"/>
    <w:rPr>
      <w:rFonts w:cs="Times New Roman"/>
    </w:rPr>
  </w:style>
  <w:style w:type="character" w:customStyle="1" w:styleId="WW8Num155z0">
    <w:name w:val="WW8Num155z0"/>
    <w:uiPriority w:val="99"/>
    <w:qFormat/>
    <w:rsid w:val="00A0537E"/>
    <w:rPr>
      <w:rFonts w:ascii="Symbol" w:hAnsi="Symbol"/>
      <w:b w:val="0"/>
    </w:rPr>
  </w:style>
  <w:style w:type="character" w:customStyle="1" w:styleId="WW8Num155z1">
    <w:name w:val="WW8Num155z1"/>
    <w:uiPriority w:val="99"/>
    <w:qFormat/>
    <w:rsid w:val="00A0537E"/>
    <w:rPr>
      <w:rFonts w:ascii="Courier New" w:hAnsi="Courier New"/>
    </w:rPr>
  </w:style>
  <w:style w:type="character" w:customStyle="1" w:styleId="WW8Num155z2">
    <w:name w:val="WW8Num155z2"/>
    <w:uiPriority w:val="99"/>
    <w:qFormat/>
    <w:rsid w:val="00A0537E"/>
    <w:rPr>
      <w:rFonts w:ascii="Wingdings" w:hAnsi="Wingdings"/>
    </w:rPr>
  </w:style>
  <w:style w:type="character" w:customStyle="1" w:styleId="WW8Num155z3">
    <w:name w:val="WW8Num155z3"/>
    <w:uiPriority w:val="99"/>
    <w:qFormat/>
    <w:rsid w:val="00A0537E"/>
    <w:rPr>
      <w:rFonts w:ascii="Symbol" w:hAnsi="Symbol"/>
    </w:rPr>
  </w:style>
  <w:style w:type="character" w:customStyle="1" w:styleId="WW8Num156z0">
    <w:name w:val="WW8Num156z0"/>
    <w:uiPriority w:val="99"/>
    <w:qFormat/>
    <w:rsid w:val="00A0537E"/>
    <w:rPr>
      <w:rFonts w:cs="Times New Roman"/>
      <w:b/>
      <w:bCs/>
    </w:rPr>
  </w:style>
  <w:style w:type="character" w:customStyle="1" w:styleId="WW8Num157z0">
    <w:name w:val="WW8Num157z0"/>
    <w:uiPriority w:val="99"/>
    <w:qFormat/>
    <w:rsid w:val="00A0537E"/>
    <w:rPr>
      <w:rFonts w:ascii="Symbol" w:hAnsi="Symbol"/>
    </w:rPr>
  </w:style>
  <w:style w:type="character" w:customStyle="1" w:styleId="WW8Num157z1">
    <w:name w:val="WW8Num157z1"/>
    <w:uiPriority w:val="99"/>
    <w:qFormat/>
    <w:rsid w:val="00A0537E"/>
    <w:rPr>
      <w:rFonts w:ascii="Courier New" w:hAnsi="Courier New"/>
    </w:rPr>
  </w:style>
  <w:style w:type="character" w:customStyle="1" w:styleId="WW8Num157z2">
    <w:name w:val="WW8Num157z2"/>
    <w:uiPriority w:val="99"/>
    <w:qFormat/>
    <w:rsid w:val="00A0537E"/>
    <w:rPr>
      <w:rFonts w:ascii="Wingdings" w:hAnsi="Wingdings"/>
    </w:rPr>
  </w:style>
  <w:style w:type="character" w:customStyle="1" w:styleId="WW8Num158z0">
    <w:name w:val="WW8Num158z0"/>
    <w:uiPriority w:val="99"/>
    <w:qFormat/>
    <w:rsid w:val="00A0537E"/>
    <w:rPr>
      <w:rFonts w:cs="Times New Roman"/>
      <w:b/>
      <w:bCs/>
    </w:rPr>
  </w:style>
  <w:style w:type="character" w:customStyle="1" w:styleId="WW8Num158z2">
    <w:name w:val="WW8Num158z2"/>
    <w:uiPriority w:val="99"/>
    <w:qFormat/>
    <w:rsid w:val="00A0537E"/>
    <w:rPr>
      <w:rFonts w:cs="Times New Roman"/>
    </w:rPr>
  </w:style>
  <w:style w:type="character" w:customStyle="1" w:styleId="WW8Num159z0">
    <w:name w:val="WW8Num159z0"/>
    <w:uiPriority w:val="99"/>
    <w:qFormat/>
    <w:rsid w:val="00A0537E"/>
    <w:rPr>
      <w:rFonts w:cs="Times New Roman"/>
      <w:b/>
      <w:bCs/>
    </w:rPr>
  </w:style>
  <w:style w:type="character" w:customStyle="1" w:styleId="WW8Num159z1">
    <w:name w:val="WW8Num159z1"/>
    <w:uiPriority w:val="99"/>
    <w:qFormat/>
    <w:rsid w:val="00A0537E"/>
    <w:rPr>
      <w:rFonts w:cs="Times New Roman"/>
      <w:b/>
      <w:bCs/>
      <w:i w:val="0"/>
      <w:iCs w:val="0"/>
      <w:sz w:val="24"/>
      <w:szCs w:val="24"/>
    </w:rPr>
  </w:style>
  <w:style w:type="character" w:customStyle="1" w:styleId="WW8Num159z2">
    <w:name w:val="WW8Num159z2"/>
    <w:uiPriority w:val="99"/>
    <w:qFormat/>
    <w:rsid w:val="00A0537E"/>
    <w:rPr>
      <w:rFonts w:cs="Times New Roman"/>
    </w:rPr>
  </w:style>
  <w:style w:type="character" w:customStyle="1" w:styleId="WW8Num161z0">
    <w:name w:val="WW8Num161z0"/>
    <w:uiPriority w:val="99"/>
    <w:qFormat/>
    <w:rsid w:val="00A0537E"/>
    <w:rPr>
      <w:b/>
    </w:rPr>
  </w:style>
  <w:style w:type="character" w:customStyle="1" w:styleId="WW8Num162z0">
    <w:name w:val="WW8Num162z0"/>
    <w:uiPriority w:val="99"/>
    <w:qFormat/>
    <w:rsid w:val="00A0537E"/>
    <w:rPr>
      <w:rFonts w:cs="Times New Roman"/>
      <w:b/>
      <w:bCs/>
    </w:rPr>
  </w:style>
  <w:style w:type="character" w:customStyle="1" w:styleId="WW8Num162z3">
    <w:name w:val="WW8Num162z3"/>
    <w:uiPriority w:val="99"/>
    <w:qFormat/>
    <w:rsid w:val="00A0537E"/>
    <w:rPr>
      <w:rFonts w:cs="Times New Roman"/>
      <w:u w:val="single"/>
    </w:rPr>
  </w:style>
  <w:style w:type="character" w:customStyle="1" w:styleId="WW8Num162z4">
    <w:name w:val="WW8Num162z4"/>
    <w:uiPriority w:val="99"/>
    <w:qFormat/>
    <w:rsid w:val="00A0537E"/>
    <w:rPr>
      <w:rFonts w:cs="Times New Roman"/>
    </w:rPr>
  </w:style>
  <w:style w:type="character" w:customStyle="1" w:styleId="WW8Num163z0">
    <w:name w:val="WW8Num163z0"/>
    <w:uiPriority w:val="99"/>
    <w:qFormat/>
    <w:rsid w:val="00A0537E"/>
    <w:rPr>
      <w:rFonts w:cs="Times New Roman"/>
    </w:rPr>
  </w:style>
  <w:style w:type="character" w:customStyle="1" w:styleId="WW8Num164z0">
    <w:name w:val="WW8Num164z0"/>
    <w:uiPriority w:val="99"/>
    <w:qFormat/>
    <w:rsid w:val="00A0537E"/>
    <w:rPr>
      <w:rFonts w:cs="Times New Roman"/>
      <w:b/>
      <w:bCs/>
    </w:rPr>
  </w:style>
  <w:style w:type="character" w:customStyle="1" w:styleId="WW8Num164z3">
    <w:name w:val="WW8Num164z3"/>
    <w:uiPriority w:val="99"/>
    <w:qFormat/>
    <w:rsid w:val="00A0537E"/>
    <w:rPr>
      <w:rFonts w:cs="Times New Roman"/>
      <w:u w:val="single"/>
    </w:rPr>
  </w:style>
  <w:style w:type="character" w:customStyle="1" w:styleId="WW8Num164z4">
    <w:name w:val="WW8Num164z4"/>
    <w:uiPriority w:val="99"/>
    <w:qFormat/>
    <w:rsid w:val="00A0537E"/>
    <w:rPr>
      <w:rFonts w:cs="Times New Roman"/>
    </w:rPr>
  </w:style>
  <w:style w:type="character" w:customStyle="1" w:styleId="WW8Num165z0">
    <w:name w:val="WW8Num165z0"/>
    <w:uiPriority w:val="99"/>
    <w:qFormat/>
    <w:rsid w:val="00A0537E"/>
    <w:rPr>
      <w:rFonts w:cs="Times New Roman"/>
      <w:b/>
      <w:bCs/>
    </w:rPr>
  </w:style>
  <w:style w:type="character" w:customStyle="1" w:styleId="WW8Num165z1">
    <w:name w:val="WW8Num165z1"/>
    <w:uiPriority w:val="99"/>
    <w:qFormat/>
    <w:rsid w:val="00A0537E"/>
    <w:rPr>
      <w:rFonts w:cs="Times New Roman"/>
    </w:rPr>
  </w:style>
  <w:style w:type="character" w:customStyle="1" w:styleId="WW8Num166z0">
    <w:name w:val="WW8Num166z0"/>
    <w:uiPriority w:val="99"/>
    <w:qFormat/>
    <w:rsid w:val="00A0537E"/>
    <w:rPr>
      <w:rFonts w:cs="Times New Roman"/>
    </w:rPr>
  </w:style>
  <w:style w:type="character" w:customStyle="1" w:styleId="WW8Num167z0">
    <w:name w:val="WW8Num167z0"/>
    <w:uiPriority w:val="99"/>
    <w:qFormat/>
    <w:rsid w:val="00A0537E"/>
    <w:rPr>
      <w:rFonts w:cs="Times New Roman"/>
      <w:b/>
      <w:bCs/>
    </w:rPr>
  </w:style>
  <w:style w:type="character" w:customStyle="1" w:styleId="WW8Num168z0">
    <w:name w:val="WW8Num168z0"/>
    <w:uiPriority w:val="99"/>
    <w:qFormat/>
    <w:rsid w:val="00A0537E"/>
    <w:rPr>
      <w:rFonts w:ascii="Symbol" w:hAnsi="Symbol"/>
    </w:rPr>
  </w:style>
  <w:style w:type="character" w:customStyle="1" w:styleId="WW8Num168z1">
    <w:name w:val="WW8Num168z1"/>
    <w:uiPriority w:val="99"/>
    <w:qFormat/>
    <w:rsid w:val="00A0537E"/>
    <w:rPr>
      <w:rFonts w:ascii="Courier New" w:hAnsi="Courier New"/>
    </w:rPr>
  </w:style>
  <w:style w:type="character" w:customStyle="1" w:styleId="WW8Num168z2">
    <w:name w:val="WW8Num168z2"/>
    <w:uiPriority w:val="99"/>
    <w:qFormat/>
    <w:rsid w:val="00A0537E"/>
    <w:rPr>
      <w:rFonts w:ascii="Wingdings" w:hAnsi="Wingdings"/>
    </w:rPr>
  </w:style>
  <w:style w:type="character" w:customStyle="1" w:styleId="WW8Num170z0">
    <w:name w:val="WW8Num170z0"/>
    <w:uiPriority w:val="99"/>
    <w:qFormat/>
    <w:rsid w:val="00A0537E"/>
    <w:rPr>
      <w:rFonts w:ascii="Symbol" w:hAnsi="Symbol"/>
    </w:rPr>
  </w:style>
  <w:style w:type="character" w:customStyle="1" w:styleId="WW8Num170z1">
    <w:name w:val="WW8Num170z1"/>
    <w:uiPriority w:val="99"/>
    <w:qFormat/>
    <w:rsid w:val="00A0537E"/>
    <w:rPr>
      <w:rFonts w:ascii="Courier New" w:hAnsi="Courier New"/>
    </w:rPr>
  </w:style>
  <w:style w:type="character" w:customStyle="1" w:styleId="WW8Num170z2">
    <w:name w:val="WW8Num170z2"/>
    <w:uiPriority w:val="99"/>
    <w:qFormat/>
    <w:rsid w:val="00A0537E"/>
    <w:rPr>
      <w:rFonts w:ascii="Wingdings" w:hAnsi="Wingdings"/>
    </w:rPr>
  </w:style>
  <w:style w:type="character" w:customStyle="1" w:styleId="WW8Num171z0">
    <w:name w:val="WW8Num171z0"/>
    <w:uiPriority w:val="99"/>
    <w:qFormat/>
    <w:rsid w:val="00A0537E"/>
    <w:rPr>
      <w:rFonts w:cs="Times New Roman"/>
      <w:b/>
      <w:bCs/>
    </w:rPr>
  </w:style>
  <w:style w:type="character" w:customStyle="1" w:styleId="WW8Num171z2">
    <w:name w:val="WW8Num171z2"/>
    <w:uiPriority w:val="99"/>
    <w:qFormat/>
    <w:rsid w:val="00A0537E"/>
    <w:rPr>
      <w:rFonts w:cs="Times New Roman"/>
    </w:rPr>
  </w:style>
  <w:style w:type="character" w:customStyle="1" w:styleId="WW8Num172z0">
    <w:name w:val="WW8Num172z0"/>
    <w:uiPriority w:val="99"/>
    <w:qFormat/>
    <w:rsid w:val="00A0537E"/>
    <w:rPr>
      <w:b w:val="0"/>
    </w:rPr>
  </w:style>
  <w:style w:type="character" w:customStyle="1" w:styleId="WW8Num173z0">
    <w:name w:val="WW8Num173z0"/>
    <w:uiPriority w:val="99"/>
    <w:qFormat/>
    <w:rsid w:val="00A0537E"/>
    <w:rPr>
      <w:b w:val="0"/>
      <w:color w:val="000000"/>
    </w:rPr>
  </w:style>
  <w:style w:type="character" w:customStyle="1" w:styleId="WW8Num174z0">
    <w:name w:val="WW8Num174z0"/>
    <w:uiPriority w:val="99"/>
    <w:qFormat/>
    <w:rsid w:val="00A0537E"/>
    <w:rPr>
      <w:rFonts w:cs="Times New Roman"/>
      <w:b/>
      <w:bCs/>
    </w:rPr>
  </w:style>
  <w:style w:type="character" w:customStyle="1" w:styleId="WW8Num174z1">
    <w:name w:val="WW8Num174z1"/>
    <w:uiPriority w:val="99"/>
    <w:qFormat/>
    <w:rsid w:val="00A0537E"/>
    <w:rPr>
      <w:rFonts w:cs="Times New Roman"/>
    </w:rPr>
  </w:style>
  <w:style w:type="character" w:customStyle="1" w:styleId="WW8Num174z3">
    <w:name w:val="WW8Num174z3"/>
    <w:uiPriority w:val="99"/>
    <w:qFormat/>
    <w:rsid w:val="00A0537E"/>
    <w:rPr>
      <w:rFonts w:ascii="Symbol" w:hAnsi="Symbol"/>
      <w:b/>
    </w:rPr>
  </w:style>
  <w:style w:type="character" w:customStyle="1" w:styleId="WW8NumSt76z0">
    <w:name w:val="WW8NumSt76z0"/>
    <w:uiPriority w:val="99"/>
    <w:qFormat/>
    <w:rsid w:val="00A0537E"/>
    <w:rPr>
      <w:rFonts w:cs="Times New Roman"/>
    </w:rPr>
  </w:style>
  <w:style w:type="character" w:customStyle="1" w:styleId="Domylnaczcionkaakapitu3">
    <w:name w:val="Domyślna czcionka akapitu3"/>
    <w:uiPriority w:val="99"/>
    <w:qFormat/>
    <w:rsid w:val="00A0537E"/>
  </w:style>
  <w:style w:type="character" w:customStyle="1" w:styleId="ZnakZnak24">
    <w:name w:val="Znak Znak24"/>
    <w:rsid w:val="00A0537E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23">
    <w:name w:val="Znak Znak23"/>
    <w:rsid w:val="00A0537E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22">
    <w:name w:val="Znak Znak22"/>
    <w:rsid w:val="00A0537E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21">
    <w:name w:val="Znak Znak21"/>
    <w:rsid w:val="00A0537E"/>
    <w:rPr>
      <w:b/>
      <w:bCs/>
      <w:sz w:val="28"/>
      <w:szCs w:val="28"/>
      <w:lang w:val="pl-PL" w:eastAsia="ar-SA" w:bidi="ar-SA"/>
    </w:rPr>
  </w:style>
  <w:style w:type="character" w:customStyle="1" w:styleId="ZnakZnak20">
    <w:name w:val="Znak Znak20"/>
    <w:rsid w:val="00A0537E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A0537E"/>
    <w:rPr>
      <w:b/>
      <w:bCs/>
      <w:sz w:val="22"/>
      <w:szCs w:val="22"/>
      <w:lang w:val="pl-PL" w:eastAsia="ar-SA" w:bidi="ar-SA"/>
    </w:rPr>
  </w:style>
  <w:style w:type="character" w:customStyle="1" w:styleId="ZnakZnak18">
    <w:name w:val="Znak Znak18"/>
    <w:rsid w:val="00A0537E"/>
    <w:rPr>
      <w:sz w:val="24"/>
      <w:szCs w:val="24"/>
      <w:lang w:val="pl-PL" w:eastAsia="ar-SA" w:bidi="ar-SA"/>
    </w:rPr>
  </w:style>
  <w:style w:type="character" w:customStyle="1" w:styleId="ZnakZnak17">
    <w:name w:val="Znak Znak17"/>
    <w:rsid w:val="00A0537E"/>
    <w:rPr>
      <w:i/>
      <w:iCs/>
      <w:sz w:val="24"/>
      <w:szCs w:val="24"/>
      <w:lang w:val="pl-PL" w:eastAsia="ar-SA" w:bidi="ar-SA"/>
    </w:rPr>
  </w:style>
  <w:style w:type="character" w:customStyle="1" w:styleId="ZnakZnak16">
    <w:name w:val="Znak Znak16"/>
    <w:rsid w:val="00A0537E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5">
    <w:name w:val="Znak Znak15"/>
    <w:rsid w:val="00A0537E"/>
    <w:rPr>
      <w:rFonts w:cs="Times New Roman"/>
      <w:sz w:val="24"/>
      <w:szCs w:val="24"/>
    </w:rPr>
  </w:style>
  <w:style w:type="character" w:customStyle="1" w:styleId="ZnakZnak14">
    <w:name w:val="Znak Znak14"/>
    <w:rsid w:val="00A0537E"/>
    <w:rPr>
      <w:rFonts w:cs="Times New Roman"/>
      <w:sz w:val="24"/>
      <w:szCs w:val="24"/>
    </w:rPr>
  </w:style>
  <w:style w:type="character" w:customStyle="1" w:styleId="ZnakZnak13">
    <w:name w:val="Znak Znak13"/>
    <w:rsid w:val="00A0537E"/>
    <w:rPr>
      <w:rFonts w:ascii="Cambria" w:hAnsi="Cambria" w:cs="Cambria"/>
      <w:b/>
      <w:bCs/>
      <w:kern w:val="1"/>
      <w:sz w:val="32"/>
      <w:szCs w:val="32"/>
    </w:rPr>
  </w:style>
  <w:style w:type="character" w:customStyle="1" w:styleId="ZnakZnak12">
    <w:name w:val="Znak Znak12"/>
    <w:rsid w:val="00A0537E"/>
    <w:rPr>
      <w:rFonts w:cs="Times New Roman"/>
      <w:sz w:val="24"/>
      <w:szCs w:val="24"/>
    </w:rPr>
  </w:style>
  <w:style w:type="character" w:customStyle="1" w:styleId="ZnakZnak11">
    <w:name w:val="Znak Znak11"/>
    <w:rsid w:val="00A0537E"/>
    <w:rPr>
      <w:rFonts w:cs="Times New Roman"/>
      <w:sz w:val="16"/>
      <w:szCs w:val="16"/>
    </w:rPr>
  </w:style>
  <w:style w:type="character" w:customStyle="1" w:styleId="ZnakZnak10">
    <w:name w:val="Znak Znak10"/>
    <w:rsid w:val="00A0537E"/>
    <w:rPr>
      <w:rFonts w:cs="Times New Roman"/>
    </w:rPr>
  </w:style>
  <w:style w:type="character" w:customStyle="1" w:styleId="ZnakZnak9">
    <w:name w:val="Znak Znak9"/>
    <w:rsid w:val="00A0537E"/>
    <w:rPr>
      <w:rFonts w:cs="Times New Roman"/>
      <w:sz w:val="24"/>
      <w:szCs w:val="24"/>
    </w:rPr>
  </w:style>
  <w:style w:type="character" w:customStyle="1" w:styleId="ZnakZnak8">
    <w:name w:val="Znak Znak8"/>
    <w:rsid w:val="00A0537E"/>
    <w:rPr>
      <w:rFonts w:cs="Times New Roman"/>
      <w:sz w:val="24"/>
      <w:szCs w:val="24"/>
    </w:rPr>
  </w:style>
  <w:style w:type="character" w:customStyle="1" w:styleId="ZnakZnak7">
    <w:name w:val="Znak Znak7"/>
    <w:rsid w:val="00A0537E"/>
    <w:rPr>
      <w:rFonts w:cs="Times New Roman"/>
      <w:sz w:val="24"/>
      <w:szCs w:val="24"/>
    </w:rPr>
  </w:style>
  <w:style w:type="character" w:customStyle="1" w:styleId="ZnakZnak6">
    <w:name w:val="Znak Znak6"/>
    <w:rsid w:val="00A0537E"/>
    <w:rPr>
      <w:rFonts w:cs="Times New Roman"/>
      <w:sz w:val="16"/>
      <w:szCs w:val="16"/>
    </w:rPr>
  </w:style>
  <w:style w:type="character" w:customStyle="1" w:styleId="ZnakZnak5">
    <w:name w:val="Znak Znak5"/>
    <w:rsid w:val="00A0537E"/>
    <w:rPr>
      <w:rFonts w:cs="Times New Roman"/>
      <w:sz w:val="2"/>
      <w:szCs w:val="2"/>
    </w:rPr>
  </w:style>
  <w:style w:type="character" w:customStyle="1" w:styleId="ZnakZnak4">
    <w:name w:val="Znak Znak4"/>
    <w:rsid w:val="00A0537E"/>
    <w:rPr>
      <w:rFonts w:ascii="Courier New" w:hAnsi="Courier New" w:cs="Courier New"/>
    </w:rPr>
  </w:style>
  <w:style w:type="character" w:customStyle="1" w:styleId="ZnakZnak3">
    <w:name w:val="Znak Znak3"/>
    <w:rsid w:val="00A0537E"/>
    <w:rPr>
      <w:rFonts w:cs="Times New Roman"/>
    </w:rPr>
  </w:style>
  <w:style w:type="character" w:customStyle="1" w:styleId="ZnakZnak2">
    <w:name w:val="Znak Znak2"/>
    <w:rsid w:val="00A0537E"/>
    <w:rPr>
      <w:rFonts w:cs="Times New Roman"/>
      <w:b/>
      <w:bCs/>
    </w:rPr>
  </w:style>
  <w:style w:type="character" w:customStyle="1" w:styleId="ZnakZnak1">
    <w:name w:val="Znak Znak1"/>
    <w:rsid w:val="00A0537E"/>
    <w:rPr>
      <w:rFonts w:cs="Times New Roman"/>
    </w:rPr>
  </w:style>
  <w:style w:type="character" w:customStyle="1" w:styleId="WW8Num13z1">
    <w:name w:val="WW8Num13z1"/>
    <w:uiPriority w:val="99"/>
    <w:qFormat/>
    <w:rsid w:val="00A0537E"/>
    <w:rPr>
      <w:rFonts w:ascii="Courier New" w:hAnsi="Courier New"/>
    </w:rPr>
  </w:style>
  <w:style w:type="character" w:customStyle="1" w:styleId="WW8Num15z2">
    <w:name w:val="WW8Num15z2"/>
    <w:uiPriority w:val="99"/>
    <w:qFormat/>
    <w:rsid w:val="00A0537E"/>
    <w:rPr>
      <w:rFonts w:ascii="Wingdings" w:hAnsi="Wingdings"/>
    </w:rPr>
  </w:style>
  <w:style w:type="character" w:customStyle="1" w:styleId="WW8Num27z1">
    <w:name w:val="WW8Num27z1"/>
    <w:qFormat/>
    <w:rsid w:val="00A0537E"/>
    <w:rPr>
      <w:b/>
    </w:rPr>
  </w:style>
  <w:style w:type="character" w:customStyle="1" w:styleId="WW8Num36z1">
    <w:name w:val="WW8Num36z1"/>
    <w:qFormat/>
    <w:rsid w:val="00A0537E"/>
    <w:rPr>
      <w:b/>
      <w:color w:val="000000"/>
    </w:rPr>
  </w:style>
  <w:style w:type="character" w:customStyle="1" w:styleId="WW8Num50z4">
    <w:name w:val="WW8Num50z4"/>
    <w:uiPriority w:val="99"/>
    <w:qFormat/>
    <w:rsid w:val="00A0537E"/>
    <w:rPr>
      <w:rFonts w:ascii="Courier New" w:hAnsi="Courier New"/>
    </w:rPr>
  </w:style>
  <w:style w:type="character" w:customStyle="1" w:styleId="WW8Num50z5">
    <w:name w:val="WW8Num50z5"/>
    <w:uiPriority w:val="99"/>
    <w:qFormat/>
    <w:rsid w:val="00A0537E"/>
    <w:rPr>
      <w:rFonts w:ascii="Wingdings" w:hAnsi="Wingdings"/>
    </w:rPr>
  </w:style>
  <w:style w:type="character" w:customStyle="1" w:styleId="WW8Num55z2">
    <w:name w:val="WW8Num55z2"/>
    <w:qFormat/>
    <w:rsid w:val="00A0537E"/>
    <w:rPr>
      <w:b/>
      <w:color w:val="000000"/>
    </w:rPr>
  </w:style>
  <w:style w:type="character" w:customStyle="1" w:styleId="WW8Num55z4">
    <w:name w:val="WW8Num55z4"/>
    <w:uiPriority w:val="99"/>
    <w:qFormat/>
    <w:rsid w:val="00A0537E"/>
    <w:rPr>
      <w:rFonts w:ascii="Courier New" w:hAnsi="Courier New"/>
    </w:rPr>
  </w:style>
  <w:style w:type="character" w:customStyle="1" w:styleId="WW8Num55z5">
    <w:name w:val="WW8Num55z5"/>
    <w:uiPriority w:val="99"/>
    <w:qFormat/>
    <w:rsid w:val="00A0537E"/>
    <w:rPr>
      <w:rFonts w:ascii="Wingdings" w:hAnsi="Wingdings"/>
    </w:rPr>
  </w:style>
  <w:style w:type="character" w:customStyle="1" w:styleId="WW8Num58z1">
    <w:name w:val="WW8Num58z1"/>
    <w:qFormat/>
    <w:rsid w:val="00A0537E"/>
    <w:rPr>
      <w:b/>
    </w:rPr>
  </w:style>
  <w:style w:type="character" w:customStyle="1" w:styleId="WW8Num61z1">
    <w:name w:val="WW8Num61z1"/>
    <w:qFormat/>
    <w:rsid w:val="00A0537E"/>
    <w:rPr>
      <w:rFonts w:ascii="Symbol" w:hAnsi="Symbol"/>
    </w:rPr>
  </w:style>
  <w:style w:type="character" w:customStyle="1" w:styleId="WW8Num61z3">
    <w:name w:val="WW8Num61z3"/>
    <w:uiPriority w:val="99"/>
    <w:qFormat/>
    <w:rsid w:val="00A0537E"/>
    <w:rPr>
      <w:b/>
    </w:rPr>
  </w:style>
  <w:style w:type="character" w:customStyle="1" w:styleId="WW8Num72z1">
    <w:name w:val="WW8Num72z1"/>
    <w:uiPriority w:val="99"/>
    <w:qFormat/>
    <w:rsid w:val="00A0537E"/>
    <w:rPr>
      <w:rFonts w:ascii="Courier New" w:hAnsi="Courier New"/>
    </w:rPr>
  </w:style>
  <w:style w:type="character" w:customStyle="1" w:styleId="WW8Num72z2">
    <w:name w:val="WW8Num72z2"/>
    <w:uiPriority w:val="99"/>
    <w:qFormat/>
    <w:rsid w:val="00A0537E"/>
    <w:rPr>
      <w:rFonts w:ascii="Wingdings" w:hAnsi="Wingdings"/>
    </w:rPr>
  </w:style>
  <w:style w:type="character" w:customStyle="1" w:styleId="WW8Num72z3">
    <w:name w:val="WW8Num72z3"/>
    <w:uiPriority w:val="99"/>
    <w:qFormat/>
    <w:rsid w:val="00A0537E"/>
    <w:rPr>
      <w:rFonts w:ascii="Symbol" w:hAnsi="Symbol"/>
    </w:rPr>
  </w:style>
  <w:style w:type="character" w:customStyle="1" w:styleId="WW8Num74z1">
    <w:name w:val="WW8Num74z1"/>
    <w:qFormat/>
    <w:rsid w:val="00A0537E"/>
    <w:rPr>
      <w:rFonts w:ascii="Courier New" w:hAnsi="Courier New"/>
    </w:rPr>
  </w:style>
  <w:style w:type="character" w:customStyle="1" w:styleId="WW8Num74z2">
    <w:name w:val="WW8Num74z2"/>
    <w:qFormat/>
    <w:rsid w:val="00A0537E"/>
    <w:rPr>
      <w:rFonts w:ascii="Wingdings" w:hAnsi="Wingdings"/>
    </w:rPr>
  </w:style>
  <w:style w:type="character" w:customStyle="1" w:styleId="WW8Num75z2">
    <w:name w:val="WW8Num75z2"/>
    <w:uiPriority w:val="99"/>
    <w:qFormat/>
    <w:rsid w:val="00A0537E"/>
    <w:rPr>
      <w:rFonts w:ascii="Wingdings" w:hAnsi="Wingdings"/>
    </w:rPr>
  </w:style>
  <w:style w:type="character" w:customStyle="1" w:styleId="WW8Num76z2">
    <w:name w:val="WW8Num76z2"/>
    <w:uiPriority w:val="99"/>
    <w:qFormat/>
    <w:rsid w:val="00A0537E"/>
    <w:rPr>
      <w:rFonts w:ascii="Wingdings" w:hAnsi="Wingdings"/>
    </w:rPr>
  </w:style>
  <w:style w:type="character" w:customStyle="1" w:styleId="WW8Num77z2">
    <w:name w:val="WW8Num77z2"/>
    <w:uiPriority w:val="99"/>
    <w:qFormat/>
    <w:rsid w:val="00A0537E"/>
    <w:rPr>
      <w:rFonts w:ascii="Wingdings" w:hAnsi="Wingdings"/>
    </w:rPr>
  </w:style>
  <w:style w:type="character" w:customStyle="1" w:styleId="WW8Num80z1">
    <w:name w:val="WW8Num80z1"/>
    <w:qFormat/>
    <w:rsid w:val="00A0537E"/>
    <w:rPr>
      <w:rFonts w:ascii="Courier New" w:hAnsi="Courier New"/>
    </w:rPr>
  </w:style>
  <w:style w:type="character" w:customStyle="1" w:styleId="WW8Num80z3">
    <w:name w:val="WW8Num80z3"/>
    <w:uiPriority w:val="99"/>
    <w:qFormat/>
    <w:rsid w:val="00A0537E"/>
    <w:rPr>
      <w:rFonts w:ascii="Symbol" w:hAnsi="Symbol"/>
    </w:rPr>
  </w:style>
  <w:style w:type="character" w:customStyle="1" w:styleId="WW8Num82z2">
    <w:name w:val="WW8Num82z2"/>
    <w:qFormat/>
    <w:rsid w:val="00A0537E"/>
    <w:rPr>
      <w:rFonts w:ascii="Wingdings" w:hAnsi="Wingdings"/>
    </w:rPr>
  </w:style>
  <w:style w:type="character" w:customStyle="1" w:styleId="WW8Num83z3">
    <w:name w:val="WW8Num83z3"/>
    <w:uiPriority w:val="99"/>
    <w:qFormat/>
    <w:rsid w:val="00A0537E"/>
    <w:rPr>
      <w:rFonts w:ascii="Symbol" w:hAnsi="Symbol"/>
    </w:rPr>
  </w:style>
  <w:style w:type="character" w:customStyle="1" w:styleId="WW8Num84z2">
    <w:name w:val="WW8Num84z2"/>
    <w:qFormat/>
    <w:rsid w:val="00A0537E"/>
    <w:rPr>
      <w:rFonts w:ascii="Wingdings" w:hAnsi="Wingdings"/>
    </w:rPr>
  </w:style>
  <w:style w:type="character" w:customStyle="1" w:styleId="Domylnaczcionkaakapitu2">
    <w:name w:val="Domyślna czcionka akapitu2"/>
    <w:qFormat/>
    <w:rsid w:val="00A0537E"/>
  </w:style>
  <w:style w:type="character" w:customStyle="1" w:styleId="WW8Num7z2">
    <w:name w:val="WW8Num7z2"/>
    <w:uiPriority w:val="99"/>
    <w:qFormat/>
    <w:rsid w:val="00A0537E"/>
    <w:rPr>
      <w:rFonts w:ascii="Wingdings" w:hAnsi="Wingdings"/>
    </w:rPr>
  </w:style>
  <w:style w:type="character" w:customStyle="1" w:styleId="WW8Num7z3">
    <w:name w:val="WW8Num7z3"/>
    <w:uiPriority w:val="99"/>
    <w:qFormat/>
    <w:rsid w:val="00A0537E"/>
    <w:rPr>
      <w:rFonts w:ascii="Symbol" w:hAnsi="Symbol"/>
    </w:rPr>
  </w:style>
  <w:style w:type="character" w:customStyle="1" w:styleId="WW8Num10z2">
    <w:name w:val="WW8Num10z2"/>
    <w:qFormat/>
    <w:rsid w:val="00A0537E"/>
    <w:rPr>
      <w:rFonts w:ascii="Wingdings" w:hAnsi="Wingdings"/>
    </w:rPr>
  </w:style>
  <w:style w:type="character" w:customStyle="1" w:styleId="WW8Num13z2">
    <w:name w:val="WW8Num13z2"/>
    <w:uiPriority w:val="99"/>
    <w:qFormat/>
    <w:rsid w:val="00A0537E"/>
    <w:rPr>
      <w:rFonts w:ascii="Wingdings" w:hAnsi="Wingdings"/>
    </w:rPr>
  </w:style>
  <w:style w:type="character" w:customStyle="1" w:styleId="WW8Num13z3">
    <w:name w:val="WW8Num13z3"/>
    <w:uiPriority w:val="99"/>
    <w:qFormat/>
    <w:rsid w:val="00A0537E"/>
    <w:rPr>
      <w:rFonts w:ascii="Symbol" w:hAnsi="Symbol"/>
    </w:rPr>
  </w:style>
  <w:style w:type="character" w:customStyle="1" w:styleId="WW8Num17z2">
    <w:name w:val="WW8Num17z2"/>
    <w:uiPriority w:val="99"/>
    <w:qFormat/>
    <w:rsid w:val="00A0537E"/>
    <w:rPr>
      <w:rFonts w:ascii="Wingdings" w:hAnsi="Wingdings"/>
    </w:rPr>
  </w:style>
  <w:style w:type="character" w:customStyle="1" w:styleId="WW8Num18z2">
    <w:name w:val="WW8Num18z2"/>
    <w:uiPriority w:val="99"/>
    <w:qFormat/>
    <w:rsid w:val="00A0537E"/>
    <w:rPr>
      <w:rFonts w:ascii="Wingdings" w:hAnsi="Wingdings"/>
    </w:rPr>
  </w:style>
  <w:style w:type="character" w:customStyle="1" w:styleId="WW8Num18z4">
    <w:name w:val="WW8Num18z4"/>
    <w:uiPriority w:val="99"/>
    <w:qFormat/>
    <w:rsid w:val="00A0537E"/>
    <w:rPr>
      <w:rFonts w:ascii="Courier New" w:hAnsi="Courier New"/>
    </w:rPr>
  </w:style>
  <w:style w:type="character" w:customStyle="1" w:styleId="WW8Num20z2">
    <w:name w:val="WW8Num20z2"/>
    <w:uiPriority w:val="99"/>
    <w:qFormat/>
    <w:rsid w:val="00A0537E"/>
    <w:rPr>
      <w:rFonts w:ascii="Wingdings" w:hAnsi="Wingdings"/>
    </w:rPr>
  </w:style>
  <w:style w:type="character" w:customStyle="1" w:styleId="WW8Num25z2">
    <w:name w:val="WW8Num25z2"/>
    <w:qFormat/>
    <w:rsid w:val="00A0537E"/>
    <w:rPr>
      <w:rFonts w:ascii="Wingdings" w:hAnsi="Wingdings"/>
    </w:rPr>
  </w:style>
  <w:style w:type="character" w:customStyle="1" w:styleId="WW8Num30z1">
    <w:name w:val="WW8Num30z1"/>
    <w:qFormat/>
    <w:rsid w:val="00A0537E"/>
    <w:rPr>
      <w:rFonts w:ascii="Courier New" w:hAnsi="Courier New"/>
    </w:rPr>
  </w:style>
  <w:style w:type="character" w:customStyle="1" w:styleId="WW8Num30z2">
    <w:name w:val="WW8Num30z2"/>
    <w:qFormat/>
    <w:rsid w:val="00A0537E"/>
    <w:rPr>
      <w:rFonts w:ascii="Wingdings" w:hAnsi="Wingdings"/>
    </w:rPr>
  </w:style>
  <w:style w:type="character" w:customStyle="1" w:styleId="WW8Num31z1">
    <w:name w:val="WW8Num31z1"/>
    <w:qFormat/>
    <w:rsid w:val="00A0537E"/>
    <w:rPr>
      <w:b/>
    </w:rPr>
  </w:style>
  <w:style w:type="character" w:customStyle="1" w:styleId="WW8Num34z2">
    <w:name w:val="WW8Num34z2"/>
    <w:qFormat/>
    <w:rsid w:val="00A0537E"/>
    <w:rPr>
      <w:rFonts w:ascii="Wingdings" w:hAnsi="Wingdings"/>
    </w:rPr>
  </w:style>
  <w:style w:type="character" w:customStyle="1" w:styleId="WW8Num34z4">
    <w:name w:val="WW8Num34z4"/>
    <w:uiPriority w:val="99"/>
    <w:qFormat/>
    <w:rsid w:val="00A0537E"/>
    <w:rPr>
      <w:rFonts w:ascii="Courier New" w:hAnsi="Courier New"/>
    </w:rPr>
  </w:style>
  <w:style w:type="character" w:customStyle="1" w:styleId="WW8Num35z2">
    <w:name w:val="WW8Num35z2"/>
    <w:qFormat/>
    <w:rsid w:val="00A0537E"/>
    <w:rPr>
      <w:rFonts w:ascii="Wingdings" w:hAnsi="Wingdings"/>
    </w:rPr>
  </w:style>
  <w:style w:type="character" w:customStyle="1" w:styleId="WW8Num37z1">
    <w:name w:val="WW8Num37z1"/>
    <w:qFormat/>
    <w:rsid w:val="00A0537E"/>
    <w:rPr>
      <w:rFonts w:ascii="Courier New" w:hAnsi="Courier New"/>
    </w:rPr>
  </w:style>
  <w:style w:type="character" w:customStyle="1" w:styleId="WW8Num37z2">
    <w:name w:val="WW8Num37z2"/>
    <w:qFormat/>
    <w:rsid w:val="00A0537E"/>
    <w:rPr>
      <w:rFonts w:ascii="Wingdings" w:hAnsi="Wingdings"/>
    </w:rPr>
  </w:style>
  <w:style w:type="character" w:customStyle="1" w:styleId="WW8Num45z2">
    <w:name w:val="WW8Num45z2"/>
    <w:qFormat/>
    <w:rsid w:val="00A0537E"/>
    <w:rPr>
      <w:rFonts w:ascii="Wingdings" w:hAnsi="Wingdings"/>
    </w:rPr>
  </w:style>
  <w:style w:type="character" w:customStyle="1" w:styleId="WW8Num49z2">
    <w:name w:val="WW8Num49z2"/>
    <w:uiPriority w:val="99"/>
    <w:qFormat/>
    <w:rsid w:val="00A0537E"/>
    <w:rPr>
      <w:rFonts w:ascii="Wingdings" w:hAnsi="Wingdings"/>
    </w:rPr>
  </w:style>
  <w:style w:type="character" w:customStyle="1" w:styleId="WW8Num60z4">
    <w:name w:val="WW8Num60z4"/>
    <w:qFormat/>
    <w:rsid w:val="00A0537E"/>
    <w:rPr>
      <w:rFonts w:ascii="Courier New" w:hAnsi="Courier New"/>
    </w:rPr>
  </w:style>
  <w:style w:type="character" w:customStyle="1" w:styleId="WW8Num60z5">
    <w:name w:val="WW8Num60z5"/>
    <w:qFormat/>
    <w:rsid w:val="00A0537E"/>
    <w:rPr>
      <w:rFonts w:ascii="Wingdings" w:hAnsi="Wingdings"/>
    </w:rPr>
  </w:style>
  <w:style w:type="character" w:customStyle="1" w:styleId="WW8Num63z1">
    <w:name w:val="WW8Num63z1"/>
    <w:qFormat/>
    <w:rsid w:val="00A0537E"/>
    <w:rPr>
      <w:b/>
    </w:rPr>
  </w:style>
  <w:style w:type="character" w:customStyle="1" w:styleId="WW8Num64z2">
    <w:name w:val="WW8Num64z2"/>
    <w:qFormat/>
    <w:rsid w:val="00A0537E"/>
    <w:rPr>
      <w:rFonts w:ascii="Wingdings" w:hAnsi="Wingdings"/>
    </w:rPr>
  </w:style>
  <w:style w:type="character" w:customStyle="1" w:styleId="WW8Num65z4">
    <w:name w:val="WW8Num65z4"/>
    <w:uiPriority w:val="99"/>
    <w:qFormat/>
    <w:rsid w:val="00A0537E"/>
    <w:rPr>
      <w:rFonts w:ascii="Courier New" w:hAnsi="Courier New"/>
    </w:rPr>
  </w:style>
  <w:style w:type="character" w:customStyle="1" w:styleId="WW8Num65z5">
    <w:name w:val="WW8Num65z5"/>
    <w:uiPriority w:val="99"/>
    <w:qFormat/>
    <w:rsid w:val="00A0537E"/>
    <w:rPr>
      <w:rFonts w:ascii="Wingdings" w:hAnsi="Wingdings"/>
    </w:rPr>
  </w:style>
  <w:style w:type="character" w:customStyle="1" w:styleId="WW8NumSt3z0">
    <w:name w:val="WW8NumSt3z0"/>
    <w:qFormat/>
    <w:rsid w:val="00A0537E"/>
    <w:rPr>
      <w:rFonts w:ascii="Symbol" w:hAnsi="Symbol"/>
    </w:rPr>
  </w:style>
  <w:style w:type="character" w:customStyle="1" w:styleId="WW8NumSt4z0">
    <w:name w:val="WW8NumSt4z0"/>
    <w:uiPriority w:val="99"/>
    <w:qFormat/>
    <w:rsid w:val="00A0537E"/>
    <w:rPr>
      <w:rFonts w:ascii="Symbol" w:hAnsi="Symbol"/>
    </w:rPr>
  </w:style>
  <w:style w:type="character" w:customStyle="1" w:styleId="WW8NumSt4z1">
    <w:name w:val="WW8NumSt4z1"/>
    <w:uiPriority w:val="99"/>
    <w:qFormat/>
    <w:rsid w:val="00A0537E"/>
    <w:rPr>
      <w:rFonts w:ascii="Courier New" w:hAnsi="Courier New"/>
    </w:rPr>
  </w:style>
  <w:style w:type="character" w:customStyle="1" w:styleId="WW8NumSt4z2">
    <w:name w:val="WW8NumSt4z2"/>
    <w:uiPriority w:val="99"/>
    <w:qFormat/>
    <w:rsid w:val="00A0537E"/>
    <w:rPr>
      <w:rFonts w:ascii="Wingdings" w:hAnsi="Wingdings"/>
    </w:rPr>
  </w:style>
  <w:style w:type="character" w:customStyle="1" w:styleId="Znakiprzypiswkocowych">
    <w:name w:val="Znaki przypisów końcowych"/>
    <w:qFormat/>
    <w:rsid w:val="00A0537E"/>
    <w:rPr>
      <w:rFonts w:cs="Times New Roman"/>
      <w:vertAlign w:val="superscript"/>
    </w:rPr>
  </w:style>
  <w:style w:type="character" w:customStyle="1" w:styleId="Odwoaniedokomentarza1">
    <w:name w:val="Odwołanie do komentarza1"/>
    <w:qFormat/>
    <w:rsid w:val="00A0537E"/>
    <w:rPr>
      <w:rFonts w:cs="Times New Roman"/>
      <w:sz w:val="16"/>
      <w:szCs w:val="16"/>
    </w:rPr>
  </w:style>
  <w:style w:type="character" w:customStyle="1" w:styleId="ZnakZnak">
    <w:name w:val="Znak Znak"/>
    <w:aliases w:val="Tekst podstawowy Znak1,Regulacje Znak,definicje Znak,moj body text Znak,Tekst wcięty 2 st Znak,b Znak,Tekst wci Znak,ęty 2 st Znak,Tekst wciety 2 st Znak,ety 2 st Znak,body text Znak,A Body Text Znak"/>
    <w:rsid w:val="00A0537E"/>
    <w:rPr>
      <w:rFonts w:ascii="Cambria" w:hAnsi="Cambria" w:cs="Cambria"/>
      <w:sz w:val="24"/>
      <w:szCs w:val="24"/>
    </w:rPr>
  </w:style>
  <w:style w:type="character" w:customStyle="1" w:styleId="Odwoanieprzypisukocowego1">
    <w:name w:val="Odwołanie przypisu końcowego1"/>
    <w:uiPriority w:val="99"/>
    <w:qFormat/>
    <w:rsid w:val="00A0537E"/>
    <w:rPr>
      <w:vertAlign w:val="superscript"/>
    </w:rPr>
  </w:style>
  <w:style w:type="character" w:customStyle="1" w:styleId="Znakinumeracji">
    <w:name w:val="Znaki numeracji"/>
    <w:uiPriority w:val="99"/>
    <w:qFormat/>
    <w:rsid w:val="00A0537E"/>
  </w:style>
  <w:style w:type="paragraph" w:customStyle="1" w:styleId="Nagwek30">
    <w:name w:val="Nagłówek3"/>
    <w:basedOn w:val="Normalny"/>
    <w:next w:val="Tekstpodstawowy"/>
    <w:uiPriority w:val="99"/>
    <w:qFormat/>
    <w:rsid w:val="00A0537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uiPriority w:val="99"/>
    <w:qFormat/>
    <w:rsid w:val="00A0537E"/>
    <w:pPr>
      <w:suppressLineNumbers/>
      <w:spacing w:before="120" w:after="120"/>
    </w:pPr>
    <w:rPr>
      <w:rFonts w:cs="Mangal"/>
      <w:i/>
      <w:iCs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uiPriority w:val="99"/>
    <w:qFormat/>
    <w:rsid w:val="00A0537E"/>
    <w:rPr>
      <w:rFonts w:ascii="Arial" w:hAnsi="Arial" w:cs="Arial"/>
    </w:rPr>
  </w:style>
  <w:style w:type="paragraph" w:customStyle="1" w:styleId="ZnakZnakZnakZnakZnakZnakZnakZnak1ZnakZnakZnakZnakZnakZnakZnakZnakZnakZnakZnakZnakZnakZnakZnakZnakZnakZnakZnakZnak0">
    <w:name w:val="Znak Znak Znak Znak Znak Znak Znak Znak1 Znak Znak Znak Znak Znak Znak Znak Znak 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Znak0">
    <w:name w:val="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0">
    <w:name w:val="Znak"/>
    <w:basedOn w:val="Normalny"/>
    <w:qFormat/>
    <w:rsid w:val="00A0537E"/>
    <w:rPr>
      <w:rFonts w:ascii="Arial" w:hAnsi="Arial" w:cs="Arial"/>
    </w:rPr>
  </w:style>
  <w:style w:type="paragraph" w:customStyle="1" w:styleId="ZnakZnakZnakZnakZnakZnakZnakZnakZnakZnakZnakZnakZnakZnakZnakZnak0">
    <w:name w:val="Znak Znak Znak Znak 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0">
    <w:name w:val="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ZnakZnakZnak10">
    <w:name w:val="Znak Znak Znak Znak Znak Znak1"/>
    <w:basedOn w:val="Normalny"/>
    <w:qFormat/>
    <w:rsid w:val="00A0537E"/>
    <w:rPr>
      <w:rFonts w:ascii="Arial" w:hAnsi="Arial" w:cs="Arial"/>
    </w:rPr>
  </w:style>
  <w:style w:type="paragraph" w:customStyle="1" w:styleId="NormalWeb1">
    <w:name w:val="Normal (Web)1"/>
    <w:basedOn w:val="Normalny"/>
    <w:uiPriority w:val="99"/>
    <w:qFormat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Tekstpodstawowy33">
    <w:name w:val="Tekst podstawowy 33"/>
    <w:basedOn w:val="Normalny"/>
    <w:uiPriority w:val="99"/>
    <w:qFormat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BodyTextIndent23">
    <w:name w:val="Body Text Indent 23"/>
    <w:basedOn w:val="Normalny"/>
    <w:uiPriority w:val="99"/>
    <w:qFormat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Lista23">
    <w:name w:val="Lista 23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3">
    <w:name w:val="Lista punktowana3"/>
    <w:basedOn w:val="Normalny"/>
    <w:uiPriority w:val="99"/>
    <w:qFormat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3">
    <w:name w:val="Lista punktowana 23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3">
    <w:name w:val="Lista - kontynuacja3"/>
    <w:basedOn w:val="Normalny"/>
    <w:uiPriority w:val="99"/>
    <w:qFormat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BodyTextIndent32">
    <w:name w:val="Body Text Indent 32"/>
    <w:basedOn w:val="Normalny"/>
    <w:uiPriority w:val="99"/>
    <w:qFormat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BodyText32">
    <w:name w:val="Body Text 32"/>
    <w:basedOn w:val="Normalny"/>
    <w:qFormat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Tekstkomentarza3">
    <w:name w:val="Tekst komentarza3"/>
    <w:basedOn w:val="Normalny"/>
    <w:qFormat/>
    <w:rsid w:val="00A0537E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qFormat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Tekstpodstawowywcity34">
    <w:name w:val="Tekst podstawowy wcięty 34"/>
    <w:basedOn w:val="Normalny"/>
    <w:uiPriority w:val="99"/>
    <w:qFormat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Zwykytekst3">
    <w:name w:val="Zwykły tekst3"/>
    <w:basedOn w:val="Normalny"/>
    <w:uiPriority w:val="99"/>
    <w:qFormat/>
    <w:rsid w:val="00A0537E"/>
    <w:rPr>
      <w:rFonts w:ascii="Courier New" w:hAnsi="Courier New" w:cs="Courier New"/>
      <w:sz w:val="20"/>
      <w:szCs w:val="20"/>
    </w:rPr>
  </w:style>
  <w:style w:type="paragraph" w:customStyle="1" w:styleId="ZnakZnakZnakZnakZnakZnakZnakZnakZnakZnakZnakZnak0">
    <w:name w:val="Znak Znak 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ZnakZnakZnak1ZnakZnakZnakZnak0">
    <w:name w:val="Znak Znak Znak1 Znak Znak Znak Znak"/>
    <w:basedOn w:val="Normalny"/>
    <w:qFormat/>
    <w:rsid w:val="00A0537E"/>
    <w:rPr>
      <w:rFonts w:ascii="Arial" w:hAnsi="Arial" w:cs="Arial"/>
      <w:sz w:val="20"/>
      <w:szCs w:val="20"/>
    </w:rPr>
  </w:style>
  <w:style w:type="paragraph" w:customStyle="1" w:styleId="ZnakZnakZnakZnakZnakZnakZnakZnakZnakZnak0">
    <w:name w:val="Znak Znak Znak Znak Znak Znak Znak Znak Znak Znak"/>
    <w:basedOn w:val="Normalny"/>
    <w:qFormat/>
    <w:rsid w:val="00A0537E"/>
    <w:rPr>
      <w:rFonts w:ascii="Arial" w:hAnsi="Arial" w:cs="Arial"/>
    </w:rPr>
  </w:style>
  <w:style w:type="paragraph" w:customStyle="1" w:styleId="Nagwek20">
    <w:name w:val="Nagłówek2"/>
    <w:basedOn w:val="Normalny"/>
    <w:next w:val="Tekstpodstawowy"/>
    <w:qFormat/>
    <w:rsid w:val="00A05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qFormat/>
    <w:rsid w:val="00A0537E"/>
    <w:pPr>
      <w:suppressLineNumbers/>
      <w:spacing w:before="120" w:after="120"/>
    </w:pPr>
    <w:rPr>
      <w:i/>
      <w:iCs/>
    </w:rPr>
  </w:style>
  <w:style w:type="paragraph" w:customStyle="1" w:styleId="WW-Domylnie1">
    <w:name w:val="WW-Domyślnie1"/>
    <w:uiPriority w:val="99"/>
    <w:qFormat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Tekstpodstawowy320">
    <w:name w:val="Tekst podstawowy 32"/>
    <w:basedOn w:val="Normalny"/>
    <w:qFormat/>
    <w:rsid w:val="00A0537E"/>
    <w:pPr>
      <w:spacing w:after="120"/>
    </w:pPr>
    <w:rPr>
      <w:sz w:val="16"/>
      <w:szCs w:val="16"/>
    </w:rPr>
  </w:style>
  <w:style w:type="paragraph" w:customStyle="1" w:styleId="Lista22">
    <w:name w:val="Lista 22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2">
    <w:name w:val="Lista punktowana2"/>
    <w:basedOn w:val="Normalny"/>
    <w:uiPriority w:val="99"/>
    <w:qFormat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2">
    <w:name w:val="Lista punktowana 22"/>
    <w:basedOn w:val="Normalny"/>
    <w:uiPriority w:val="99"/>
    <w:qFormat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2">
    <w:name w:val="Lista - kontynuacja2"/>
    <w:basedOn w:val="Normalny"/>
    <w:qFormat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Tekstpodstawowywcity22">
    <w:name w:val="Tekst podstawowy wcięty 22"/>
    <w:basedOn w:val="Normalny"/>
    <w:qFormat/>
    <w:rsid w:val="00A0537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6"/>
    </w:rPr>
  </w:style>
  <w:style w:type="paragraph" w:customStyle="1" w:styleId="Tekstpodstawowywcity33">
    <w:name w:val="Tekst podstawowy wcięty 33"/>
    <w:basedOn w:val="Normalny"/>
    <w:uiPriority w:val="99"/>
    <w:qFormat/>
    <w:rsid w:val="00A0537E"/>
    <w:pPr>
      <w:widowControl w:val="0"/>
      <w:tabs>
        <w:tab w:val="left" w:pos="720"/>
      </w:tabs>
      <w:overflowPunct w:val="0"/>
      <w:autoSpaceDE w:val="0"/>
      <w:ind w:left="360"/>
      <w:textAlignment w:val="baseline"/>
    </w:pPr>
  </w:style>
  <w:style w:type="paragraph" w:customStyle="1" w:styleId="Zwykytekst2">
    <w:name w:val="Zwykły tekst2"/>
    <w:basedOn w:val="Normalny"/>
    <w:uiPriority w:val="99"/>
    <w:qFormat/>
    <w:rsid w:val="00A0537E"/>
    <w:rPr>
      <w:rFonts w:ascii="Courier New" w:hAnsi="Courier New" w:cs="Courier New"/>
      <w:sz w:val="20"/>
      <w:szCs w:val="20"/>
    </w:rPr>
  </w:style>
  <w:style w:type="paragraph" w:customStyle="1" w:styleId="WW-Domylnie11">
    <w:name w:val="WW-Domyślnie11"/>
    <w:uiPriority w:val="99"/>
    <w:qFormat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CharCharChar1ZnakZnakZnak1Znak">
    <w:name w:val="Char Char Char1 Znak Znak Znak1 Znak"/>
    <w:basedOn w:val="Normalny"/>
    <w:uiPriority w:val="99"/>
    <w:qFormat/>
    <w:rsid w:val="00A0537E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1ZnakZnakZnakZnakZnakZnakZnakZnakZnakZnakZnakZnakZnakZnakZnak">
    <w:name w:val="Znak Znak Znak Znak Znak Znak Znak Znak Znak Znak Znak Znak1 Znak Znak Znak Znak Znak Znak Znak Znak Znak Znak Znak Znak Znak Znak Znak"/>
    <w:basedOn w:val="Normalny"/>
    <w:uiPriority w:val="99"/>
    <w:qFormat/>
    <w:rsid w:val="00A0537E"/>
    <w:rPr>
      <w:rFonts w:ascii="Arial" w:hAnsi="Arial" w:cs="Arial"/>
    </w:rPr>
  </w:style>
  <w:style w:type="paragraph" w:styleId="NormalnyWeb">
    <w:name w:val="Normal (Web)"/>
    <w:basedOn w:val="Normalny"/>
    <w:qFormat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ZnakZnakZnakZnakZnakZnak2">
    <w:name w:val="Znak Znak Znak Znak Znak Znak2"/>
    <w:basedOn w:val="Normalny"/>
    <w:uiPriority w:val="99"/>
    <w:qFormat/>
    <w:rsid w:val="00A0537E"/>
    <w:rPr>
      <w:rFonts w:ascii="Arial" w:hAnsi="Arial" w:cs="Arial"/>
    </w:rPr>
  </w:style>
  <w:style w:type="paragraph" w:customStyle="1" w:styleId="Akapitzlist1">
    <w:name w:val="Akapit z listą1"/>
    <w:basedOn w:val="Normalny"/>
    <w:rsid w:val="00A053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awartoramki">
    <w:name w:val="Zawartość ramki"/>
    <w:basedOn w:val="Tekstpodstawowy"/>
    <w:uiPriority w:val="99"/>
    <w:qFormat/>
    <w:rsid w:val="00A0537E"/>
    <w:rPr>
      <w:szCs w:val="26"/>
    </w:rPr>
  </w:style>
  <w:style w:type="table" w:styleId="Tabela-Siatka">
    <w:name w:val="Table Grid"/>
    <w:basedOn w:val="Standardowy"/>
    <w:uiPriority w:val="59"/>
    <w:rsid w:val="006D6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Znak">
    <w:name w:val="Znak Znak Znak Znak Znak"/>
    <w:basedOn w:val="Normalny"/>
    <w:rsid w:val="00F5280A"/>
    <w:pPr>
      <w:suppressAutoHyphens w:val="0"/>
    </w:pPr>
    <w:rPr>
      <w:rFonts w:ascii="Arial" w:hAnsi="Arial" w:cs="Arial"/>
      <w:lang w:eastAsia="pl-PL"/>
    </w:rPr>
  </w:style>
  <w:style w:type="paragraph" w:customStyle="1" w:styleId="Standard0">
    <w:name w:val="Standard"/>
    <w:rsid w:val="00972E8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ZnakZnak240">
    <w:name w:val="Znak Znak24"/>
    <w:qFormat/>
    <w:rsid w:val="009C5F04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0">
    <w:name w:val="Znak Znak23"/>
    <w:qFormat/>
    <w:rsid w:val="009C5F04"/>
    <w:rPr>
      <w:rFonts w:ascii="Arial" w:hAnsi="Arial"/>
      <w:b/>
      <w:i/>
      <w:sz w:val="28"/>
      <w:lang w:val="pl-PL" w:eastAsia="ar-SA" w:bidi="ar-SA"/>
    </w:rPr>
  </w:style>
  <w:style w:type="character" w:customStyle="1" w:styleId="ZnakZnak220">
    <w:name w:val="Znak Znak22"/>
    <w:qFormat/>
    <w:rsid w:val="009C5F04"/>
    <w:rPr>
      <w:rFonts w:ascii="Arial" w:hAnsi="Arial"/>
      <w:b/>
      <w:sz w:val="26"/>
      <w:lang w:val="pl-PL" w:eastAsia="ar-SA" w:bidi="ar-SA"/>
    </w:rPr>
  </w:style>
  <w:style w:type="character" w:customStyle="1" w:styleId="ZnakZnak210">
    <w:name w:val="Znak Znak21"/>
    <w:qFormat/>
    <w:rsid w:val="009C5F04"/>
    <w:rPr>
      <w:b/>
      <w:sz w:val="28"/>
      <w:lang w:val="pl-PL" w:eastAsia="ar-SA" w:bidi="ar-SA"/>
    </w:rPr>
  </w:style>
  <w:style w:type="character" w:customStyle="1" w:styleId="ZnakZnak200">
    <w:name w:val="Znak Znak20"/>
    <w:qFormat/>
    <w:rsid w:val="009C5F04"/>
    <w:rPr>
      <w:b/>
      <w:i/>
      <w:sz w:val="26"/>
      <w:lang w:val="pl-PL" w:eastAsia="ar-SA" w:bidi="ar-SA"/>
    </w:rPr>
  </w:style>
  <w:style w:type="character" w:customStyle="1" w:styleId="ZnakZnak190">
    <w:name w:val="Znak Znak19"/>
    <w:qFormat/>
    <w:rsid w:val="009C5F04"/>
    <w:rPr>
      <w:b/>
      <w:sz w:val="22"/>
      <w:lang w:val="pl-PL" w:eastAsia="ar-SA" w:bidi="ar-SA"/>
    </w:rPr>
  </w:style>
  <w:style w:type="character" w:customStyle="1" w:styleId="ZnakZnak180">
    <w:name w:val="Znak Znak18"/>
    <w:qFormat/>
    <w:rsid w:val="009C5F04"/>
    <w:rPr>
      <w:sz w:val="24"/>
      <w:lang w:val="pl-PL" w:eastAsia="ar-SA" w:bidi="ar-SA"/>
    </w:rPr>
  </w:style>
  <w:style w:type="character" w:customStyle="1" w:styleId="ZnakZnak170">
    <w:name w:val="Znak Znak17"/>
    <w:qFormat/>
    <w:rsid w:val="009C5F04"/>
    <w:rPr>
      <w:i/>
      <w:sz w:val="24"/>
      <w:lang w:val="pl-PL" w:eastAsia="ar-SA" w:bidi="ar-SA"/>
    </w:rPr>
  </w:style>
  <w:style w:type="character" w:customStyle="1" w:styleId="ZnakZnak160">
    <w:name w:val="Znak Znak16"/>
    <w:qFormat/>
    <w:rsid w:val="009C5F04"/>
    <w:rPr>
      <w:rFonts w:ascii="Arial" w:hAnsi="Arial"/>
      <w:sz w:val="22"/>
      <w:lang w:val="pl-PL" w:eastAsia="ar-SA" w:bidi="ar-SA"/>
    </w:rPr>
  </w:style>
  <w:style w:type="character" w:customStyle="1" w:styleId="ZnakZnak150">
    <w:name w:val="Znak Znak15"/>
    <w:qFormat/>
    <w:rsid w:val="009C5F04"/>
    <w:rPr>
      <w:sz w:val="24"/>
    </w:rPr>
  </w:style>
  <w:style w:type="character" w:customStyle="1" w:styleId="ZnakZnak140">
    <w:name w:val="Znak Znak14"/>
    <w:qFormat/>
    <w:rsid w:val="009C5F04"/>
    <w:rPr>
      <w:sz w:val="24"/>
    </w:rPr>
  </w:style>
  <w:style w:type="character" w:customStyle="1" w:styleId="ZnakZnak130">
    <w:name w:val="Znak Znak13"/>
    <w:qFormat/>
    <w:rsid w:val="009C5F04"/>
    <w:rPr>
      <w:rFonts w:ascii="Cambria" w:hAnsi="Cambria"/>
      <w:b/>
      <w:kern w:val="1"/>
      <w:sz w:val="32"/>
    </w:rPr>
  </w:style>
  <w:style w:type="character" w:customStyle="1" w:styleId="ZnakZnak120">
    <w:name w:val="Znak Znak12"/>
    <w:qFormat/>
    <w:rsid w:val="009C5F04"/>
    <w:rPr>
      <w:sz w:val="24"/>
    </w:rPr>
  </w:style>
  <w:style w:type="character" w:customStyle="1" w:styleId="ZnakZnak110">
    <w:name w:val="Znak Znak11"/>
    <w:qFormat/>
    <w:rsid w:val="009C5F04"/>
    <w:rPr>
      <w:sz w:val="16"/>
    </w:rPr>
  </w:style>
  <w:style w:type="character" w:customStyle="1" w:styleId="ZnakZnak100">
    <w:name w:val="Znak Znak10"/>
    <w:qFormat/>
    <w:rsid w:val="009C5F04"/>
  </w:style>
  <w:style w:type="character" w:customStyle="1" w:styleId="ZnakZnak90">
    <w:name w:val="Znak Znak9"/>
    <w:qFormat/>
    <w:rsid w:val="009C5F04"/>
    <w:rPr>
      <w:sz w:val="24"/>
    </w:rPr>
  </w:style>
  <w:style w:type="character" w:customStyle="1" w:styleId="ZnakZnak80">
    <w:name w:val="Znak Znak8"/>
    <w:qFormat/>
    <w:rsid w:val="009C5F04"/>
    <w:rPr>
      <w:sz w:val="24"/>
    </w:rPr>
  </w:style>
  <w:style w:type="character" w:customStyle="1" w:styleId="ZnakZnak70">
    <w:name w:val="Znak Znak7"/>
    <w:qFormat/>
    <w:rsid w:val="009C5F04"/>
    <w:rPr>
      <w:sz w:val="24"/>
    </w:rPr>
  </w:style>
  <w:style w:type="character" w:customStyle="1" w:styleId="ZnakZnak60">
    <w:name w:val="Znak Znak6"/>
    <w:qFormat/>
    <w:rsid w:val="009C5F04"/>
    <w:rPr>
      <w:sz w:val="16"/>
    </w:rPr>
  </w:style>
  <w:style w:type="character" w:customStyle="1" w:styleId="ZnakZnak50">
    <w:name w:val="Znak Znak5"/>
    <w:qFormat/>
    <w:rsid w:val="009C5F04"/>
    <w:rPr>
      <w:sz w:val="2"/>
    </w:rPr>
  </w:style>
  <w:style w:type="character" w:customStyle="1" w:styleId="ZnakZnak40">
    <w:name w:val="Znak Znak4"/>
    <w:qFormat/>
    <w:rsid w:val="009C5F04"/>
    <w:rPr>
      <w:rFonts w:ascii="Courier New" w:hAnsi="Courier New"/>
    </w:rPr>
  </w:style>
  <w:style w:type="character" w:customStyle="1" w:styleId="ZnakZnak30">
    <w:name w:val="Znak Znak3"/>
    <w:qFormat/>
    <w:rsid w:val="009C5F04"/>
  </w:style>
  <w:style w:type="character" w:customStyle="1" w:styleId="ZnakZnak25">
    <w:name w:val="Znak Znak2"/>
    <w:qFormat/>
    <w:rsid w:val="009C5F04"/>
    <w:rPr>
      <w:b/>
    </w:rPr>
  </w:style>
  <w:style w:type="character" w:customStyle="1" w:styleId="ZnakZnak1a">
    <w:name w:val="Znak Znak1"/>
    <w:qFormat/>
    <w:rsid w:val="009C5F04"/>
  </w:style>
  <w:style w:type="character" w:customStyle="1" w:styleId="ZnakZnak0">
    <w:name w:val="Znak Znak"/>
    <w:qFormat/>
    <w:rsid w:val="009C5F04"/>
    <w:rPr>
      <w:rFonts w:ascii="Cambria" w:hAnsi="Cambria"/>
      <w:sz w:val="24"/>
    </w:rPr>
  </w:style>
  <w:style w:type="paragraph" w:styleId="Tekstkomentarza">
    <w:name w:val="annotation text"/>
    <w:basedOn w:val="Normalny"/>
    <w:link w:val="TekstkomentarzaZnak"/>
    <w:qFormat/>
    <w:rsid w:val="009C5F04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qFormat/>
    <w:rsid w:val="009C5F04"/>
    <w:rPr>
      <w:rFonts w:eastAsia="Calibri"/>
      <w:lang w:eastAsia="ar-SA"/>
    </w:rPr>
  </w:style>
  <w:style w:type="paragraph" w:customStyle="1" w:styleId="Akapitzlist10">
    <w:name w:val="Akapit z listą1"/>
    <w:basedOn w:val="Normalny"/>
    <w:qFormat/>
    <w:rsid w:val="009C5F0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0">
    <w:name w:val="Normalny (Web)1"/>
    <w:basedOn w:val="Normalny"/>
    <w:qFormat/>
    <w:rsid w:val="009C5F04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24">
    <w:name w:val="Tekst podstawowy 24"/>
    <w:basedOn w:val="Normalny"/>
    <w:uiPriority w:val="99"/>
    <w:qFormat/>
    <w:rsid w:val="009C5F04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25">
    <w:name w:val="Tekst podstawowy 25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BodyText27">
    <w:name w:val="Body Text 27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">
    <w:name w:val="Znak Znak Znak Znak Znak Znak Znak Znak Znak1 Znak Znak Znak Znak Znak Znak Znak Znak Znak Znak Znak Znak Znak Znak Znak Znak Znak Znak"/>
    <w:basedOn w:val="Normalny"/>
    <w:uiPriority w:val="99"/>
    <w:qFormat/>
    <w:rsid w:val="009C5F04"/>
    <w:rPr>
      <w:rFonts w:ascii="Arial" w:hAnsi="Arial" w:cs="Arial"/>
      <w:sz w:val="20"/>
      <w:szCs w:val="20"/>
    </w:rPr>
  </w:style>
  <w:style w:type="paragraph" w:customStyle="1" w:styleId="Tekstpodstawowy26">
    <w:name w:val="Tekst podstawowy 26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1">
    <w:name w:val="Znak Znak Znak Znak Znak Znak Znak Znak Znak1 Znak Znak Znak Znak Znak Znak Znak Znak Znak Znak Znak Znak Znak Znak Znak Znak Znak Znak1"/>
    <w:basedOn w:val="Normalny"/>
    <w:uiPriority w:val="99"/>
    <w:qFormat/>
    <w:rsid w:val="009C5F04"/>
    <w:rPr>
      <w:rFonts w:ascii="Arial" w:hAnsi="Arial" w:cs="Arial"/>
      <w:sz w:val="20"/>
      <w:szCs w:val="20"/>
    </w:rPr>
  </w:style>
  <w:style w:type="paragraph" w:customStyle="1" w:styleId="Tekstpodstawowy27">
    <w:name w:val="Tekst podstawowy 27"/>
    <w:basedOn w:val="Normalny"/>
    <w:uiPriority w:val="99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character" w:customStyle="1" w:styleId="apple-converted-space">
    <w:name w:val="apple-converted-space"/>
    <w:qFormat/>
    <w:rsid w:val="009C5F04"/>
    <w:rPr>
      <w:rFonts w:cs="Times New Roman"/>
    </w:rPr>
  </w:style>
  <w:style w:type="character" w:styleId="Uwydatnienie">
    <w:name w:val="Emphasis"/>
    <w:qFormat/>
    <w:rsid w:val="009C5F04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qFormat/>
    <w:rsid w:val="009C5F04"/>
    <w:pPr>
      <w:widowControl w:val="0"/>
      <w:suppressAutoHyphens w:val="0"/>
      <w:jc w:val="center"/>
    </w:pPr>
    <w:rPr>
      <w:rFonts w:eastAsia="Calibri"/>
    </w:rPr>
  </w:style>
  <w:style w:type="character" w:customStyle="1" w:styleId="Tekstpodstawowy2Znak">
    <w:name w:val="Tekst podstawowy 2 Znak"/>
    <w:link w:val="Tekstpodstawowy2"/>
    <w:qFormat/>
    <w:rsid w:val="009C5F04"/>
    <w:rPr>
      <w:rFonts w:eastAsia="Calibri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9C5F04"/>
    <w:pPr>
      <w:ind w:left="720"/>
      <w:contextualSpacing/>
    </w:pPr>
    <w:rPr>
      <w:rFonts w:eastAsia="Calibri"/>
    </w:rPr>
  </w:style>
  <w:style w:type="paragraph" w:customStyle="1" w:styleId="WW-Tekstpodstawowy21">
    <w:name w:val="WW-Tekst podstawowy 21"/>
    <w:basedOn w:val="Normalny"/>
    <w:uiPriority w:val="99"/>
    <w:qFormat/>
    <w:rsid w:val="009C5F04"/>
    <w:pPr>
      <w:widowControl w:val="0"/>
      <w:jc w:val="both"/>
    </w:pPr>
    <w:rPr>
      <w:rFonts w:ascii="Arial" w:eastAsia="Calibri" w:hAnsi="Arial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9C5F04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qFormat/>
    <w:rsid w:val="009C5F04"/>
    <w:rPr>
      <w:rFonts w:eastAsia="Calibri"/>
      <w:sz w:val="24"/>
      <w:szCs w:val="24"/>
      <w:lang w:eastAsia="ar-SA"/>
    </w:rPr>
  </w:style>
  <w:style w:type="paragraph" w:customStyle="1" w:styleId="ZnakZnakZnakZnakZnakZnakZnakZnakZnak1ZnakZnakZnakZnakZnakZnakZnakZnakZnakZnakZnakZnakZnakZnakZnakZnakZnakZnakZnakZnak">
    <w:name w:val="Znak Znak Znak Znak Znak Znak Znak Znak Znak1 Znak Znak Znak Znak Znak Znak Znak Znak Znak Znak Znak Znak Znak Znak Znak Znak Znak Znak Znak Znak"/>
    <w:basedOn w:val="Normalny"/>
    <w:uiPriority w:val="99"/>
    <w:rsid w:val="009C5F04"/>
    <w:rPr>
      <w:rFonts w:ascii="Arial" w:eastAsia="Calibri" w:hAnsi="Arial" w:cs="Arial"/>
      <w:sz w:val="20"/>
      <w:szCs w:val="20"/>
    </w:rPr>
  </w:style>
  <w:style w:type="paragraph" w:customStyle="1" w:styleId="ZnakZnakZnakZnakZnakZnakZnakZnakZnak1ZnakZnakZnakZnakZnakZnakZnakZnakZnakZnakZnakZnakZnakZnakZnakZnakZnakZnakZnakZnak1">
    <w:name w:val="Znak Znak Znak Znak Znak Znak Znak Znak Znak1 Znak Znak Znak Znak Znak Znak Znak Znak Znak Znak Znak Znak Znak Znak Znak Znak Znak Znak Znak Znak1"/>
    <w:basedOn w:val="Normalny"/>
    <w:uiPriority w:val="99"/>
    <w:qFormat/>
    <w:rsid w:val="009C5F04"/>
    <w:rPr>
      <w:rFonts w:ascii="Arial" w:eastAsia="Calibri" w:hAnsi="Arial" w:cs="Arial"/>
      <w:sz w:val="20"/>
      <w:szCs w:val="20"/>
    </w:rPr>
  </w:style>
  <w:style w:type="paragraph" w:customStyle="1" w:styleId="Tekstpodstawowy28">
    <w:name w:val="Tekst podstawowy 28"/>
    <w:basedOn w:val="Normalny"/>
    <w:qFormat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ZnakZnakZnak">
    <w:name w:val="Znak Znak Znak Znak Znak Znak Znak Znak Znak1 Znak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font5">
    <w:name w:val="font5"/>
    <w:basedOn w:val="Normalny"/>
    <w:qFormat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qFormat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qFormat/>
    <w:rsid w:val="009C5F04"/>
    <w:pPr>
      <w:shd w:val="clear" w:color="auto" w:fill="FFCC99"/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162">
    <w:name w:val="xl162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5">
    <w:name w:val="xl165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qFormat/>
    <w:rsid w:val="009C5F04"/>
    <w:pP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7">
    <w:name w:val="xl167"/>
    <w:basedOn w:val="Normalny"/>
    <w:qFormat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8">
    <w:name w:val="xl168"/>
    <w:basedOn w:val="Normalny"/>
    <w:qFormat/>
    <w:rsid w:val="009C5F04"/>
    <w:pPr>
      <w:pBdr>
        <w:top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69">
    <w:name w:val="xl169"/>
    <w:basedOn w:val="Normalny"/>
    <w:qFormat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70">
    <w:name w:val="xl170"/>
    <w:basedOn w:val="Normalny"/>
    <w:qFormat/>
    <w:rsid w:val="009C5F04"/>
    <w:pPr>
      <w:pBdr>
        <w:bottom w:val="double" w:sz="6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171">
    <w:name w:val="xl171"/>
    <w:basedOn w:val="Normalny"/>
    <w:qFormat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2">
    <w:name w:val="xl172"/>
    <w:basedOn w:val="Normalny"/>
    <w:qFormat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qFormat/>
    <w:rsid w:val="009C5F04"/>
    <w:pPr>
      <w:pBdr>
        <w:left w:val="single" w:sz="8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5">
    <w:name w:val="xl175"/>
    <w:basedOn w:val="Normalny"/>
    <w:qFormat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6">
    <w:name w:val="xl176"/>
    <w:basedOn w:val="Normalny"/>
    <w:qFormat/>
    <w:rsid w:val="009C5F04"/>
    <w:pPr>
      <w:pBdr>
        <w:top w:val="single" w:sz="4" w:space="0" w:color="auto"/>
        <w:left w:val="double" w:sz="6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7">
    <w:name w:val="xl177"/>
    <w:basedOn w:val="Normalny"/>
    <w:qFormat/>
    <w:rsid w:val="009C5F04"/>
    <w:pPr>
      <w:pBdr>
        <w:top w:val="single" w:sz="4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8">
    <w:name w:val="xl178"/>
    <w:basedOn w:val="Normalny"/>
    <w:qFormat/>
    <w:rsid w:val="009C5F04"/>
    <w:pPr>
      <w:pBdr>
        <w:top w:val="single" w:sz="4" w:space="0" w:color="auto"/>
        <w:bottom w:val="double" w:sz="6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9">
    <w:name w:val="xl179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0">
    <w:name w:val="xl180"/>
    <w:basedOn w:val="Normalny"/>
    <w:qFormat/>
    <w:rsid w:val="009C5F04"/>
    <w:pPr>
      <w:pBdr>
        <w:top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1">
    <w:name w:val="xl181"/>
    <w:basedOn w:val="Normalny"/>
    <w:qFormat/>
    <w:rsid w:val="009C5F04"/>
    <w:pPr>
      <w:pBdr>
        <w:top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2">
    <w:name w:val="xl182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qFormat/>
    <w:rsid w:val="009C5F04"/>
    <w:pPr>
      <w:pBdr>
        <w:top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qFormat/>
    <w:rsid w:val="009C5F04"/>
    <w:pPr>
      <w:pBdr>
        <w:top w:val="double" w:sz="6" w:space="0" w:color="auto"/>
        <w:bottom w:val="single" w:sz="8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8">
    <w:name w:val="xl188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9">
    <w:name w:val="xl189"/>
    <w:basedOn w:val="Normalny"/>
    <w:qFormat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0">
    <w:name w:val="xl190"/>
    <w:basedOn w:val="Normalny"/>
    <w:qFormat/>
    <w:rsid w:val="009C5F04"/>
    <w:pPr>
      <w:pBdr>
        <w:left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1">
    <w:name w:val="xl191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2">
    <w:name w:val="xl192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3">
    <w:name w:val="xl193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4">
    <w:name w:val="xl194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5">
    <w:name w:val="xl195"/>
    <w:basedOn w:val="Normalny"/>
    <w:qFormat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6">
    <w:name w:val="xl196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7">
    <w:name w:val="xl197"/>
    <w:basedOn w:val="Normalny"/>
    <w:qFormat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qFormat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qFormat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1">
    <w:name w:val="xl201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qFormat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4">
    <w:name w:val="xl204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qFormat/>
    <w:rsid w:val="009C5F04"/>
    <w:pPr>
      <w:pBdr>
        <w:top w:val="double" w:sz="6" w:space="0" w:color="auto"/>
        <w:bottom w:val="single" w:sz="8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6">
    <w:name w:val="xl206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7">
    <w:name w:val="xl207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8">
    <w:name w:val="xl208"/>
    <w:basedOn w:val="Normalny"/>
    <w:qFormat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9">
    <w:name w:val="xl209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0">
    <w:name w:val="xl210"/>
    <w:basedOn w:val="Normalny"/>
    <w:qFormat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1">
    <w:name w:val="xl211"/>
    <w:basedOn w:val="Normalny"/>
    <w:qFormat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2">
    <w:name w:val="xl212"/>
    <w:basedOn w:val="Normalny"/>
    <w:qFormat/>
    <w:rsid w:val="009C5F04"/>
    <w:pPr>
      <w:pBdr>
        <w:top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3">
    <w:name w:val="xl213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4">
    <w:name w:val="xl214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5">
    <w:name w:val="xl215"/>
    <w:basedOn w:val="Normalny"/>
    <w:qFormat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6">
    <w:name w:val="xl216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7">
    <w:name w:val="xl217"/>
    <w:basedOn w:val="Normalny"/>
    <w:qFormat/>
    <w:rsid w:val="009C5F04"/>
    <w:pPr>
      <w:pBdr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8">
    <w:name w:val="xl218"/>
    <w:basedOn w:val="Normalny"/>
    <w:qFormat/>
    <w:rsid w:val="009C5F04"/>
    <w:pPr>
      <w:pBdr>
        <w:top w:val="double" w:sz="6" w:space="0" w:color="auto"/>
        <w:bottom w:val="single" w:sz="4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9">
    <w:name w:val="xl219"/>
    <w:basedOn w:val="Normalny"/>
    <w:qFormat/>
    <w:rsid w:val="009C5F04"/>
    <w:pPr>
      <w:pBdr>
        <w:top w:val="single" w:sz="4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0">
    <w:name w:val="xl220"/>
    <w:basedOn w:val="Normalny"/>
    <w:qFormat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1">
    <w:name w:val="xl221"/>
    <w:basedOn w:val="Normalny"/>
    <w:qFormat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222">
    <w:name w:val="xl222"/>
    <w:basedOn w:val="Normalny"/>
    <w:qFormat/>
    <w:rsid w:val="009C5F04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3">
    <w:name w:val="xl223"/>
    <w:basedOn w:val="Normalny"/>
    <w:qFormat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qFormat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5">
    <w:name w:val="xl225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6">
    <w:name w:val="xl226"/>
    <w:basedOn w:val="Normalny"/>
    <w:qFormat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7">
    <w:name w:val="xl227"/>
    <w:basedOn w:val="Normalny"/>
    <w:qFormat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ZnakZnakZnakZnakZnakZnakZnakZnakZnak1ZnakZnakZnakZnakZnakZnakZnakZnakZnakZnakZnakZnakZnakZnakZnakZnakZnakZnakZnakZnak0">
    <w:name w:val="Znak Znak Znak Znak Znak Znak Znak Znak Znak1 Znak Znak Znak Znak Znak Znak Znak Znak Znak Znak Znak Znak Znak Znak Znak Znak Znak Znak Znak Znak"/>
    <w:basedOn w:val="Normalny"/>
    <w:uiPriority w:val="99"/>
    <w:qFormat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">
    <w:name w:val="Znak Znak Znak Znak Znak Znak Znak Znak Znak Znak Znak"/>
    <w:basedOn w:val="Normalny"/>
    <w:qFormat/>
    <w:rsid w:val="00A61377"/>
    <w:pPr>
      <w:suppressAutoHyphens w:val="0"/>
    </w:pPr>
    <w:rPr>
      <w:rFonts w:ascii="Arial" w:hAnsi="Arial" w:cs="Arial"/>
      <w:lang w:eastAsia="pl-PL"/>
    </w:rPr>
  </w:style>
  <w:style w:type="character" w:customStyle="1" w:styleId="NagwekstronynieparzystejZnakZnak">
    <w:name w:val="Nagłówek strony nieparzystej Znak Znak"/>
    <w:qFormat/>
    <w:locked/>
    <w:rsid w:val="00B10FC5"/>
    <w:rPr>
      <w:rFonts w:ascii="Arial" w:eastAsia="SimSun" w:hAnsi="Arial" w:cs="Mangal"/>
      <w:sz w:val="28"/>
      <w:szCs w:val="28"/>
      <w:lang w:eastAsia="ar-SA" w:bidi="ar-SA"/>
    </w:rPr>
  </w:style>
  <w:style w:type="paragraph" w:customStyle="1" w:styleId="Bezodstpw1">
    <w:name w:val="Bez odstępów1"/>
    <w:qFormat/>
    <w:rsid w:val="00B10FC5"/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qFormat/>
    <w:locked/>
    <w:rsid w:val="00B10FC5"/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Tekstpodstawowy3">
    <w:name w:val="Body Text 3"/>
    <w:basedOn w:val="Normalny"/>
    <w:link w:val="Tekstpodstawowy3Znak"/>
    <w:qFormat/>
    <w:rsid w:val="00B1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qFormat/>
    <w:rsid w:val="00B10FC5"/>
    <w:rPr>
      <w:sz w:val="16"/>
      <w:szCs w:val="16"/>
      <w:lang w:eastAsia="ar-SA"/>
    </w:rPr>
  </w:style>
  <w:style w:type="paragraph" w:customStyle="1" w:styleId="ZLITUSTzmustliter">
    <w:name w:val="Z_LIT/UST(§) – zm. ust. (§) literą"/>
    <w:basedOn w:val="Normalny"/>
    <w:uiPriority w:val="46"/>
    <w:qFormat/>
    <w:rsid w:val="00983B37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character" w:styleId="Odwoanieprzypisudolnego">
    <w:name w:val="footnote reference"/>
    <w:uiPriority w:val="99"/>
    <w:qFormat/>
    <w:rsid w:val="006B1FB2"/>
    <w:rPr>
      <w:rFonts w:cs="Times New Roman"/>
      <w:vertAlign w:val="superscript"/>
    </w:rPr>
  </w:style>
  <w:style w:type="paragraph" w:customStyle="1" w:styleId="ZTIRPKTzmpkttiret">
    <w:name w:val="Z_TIR/PKT – zm. pkt tiret"/>
    <w:basedOn w:val="Normalny"/>
    <w:uiPriority w:val="56"/>
    <w:qFormat/>
    <w:rsid w:val="006B1FB2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B1FB2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6B1FB2"/>
    <w:pPr>
      <w:suppressAutoHyphens w:val="0"/>
      <w:spacing w:line="360" w:lineRule="auto"/>
      <w:ind w:left="1860"/>
      <w:jc w:val="both"/>
    </w:pPr>
    <w:rPr>
      <w:rFonts w:ascii="Times" w:hAnsi="Times" w:cs="Arial"/>
      <w:bCs/>
      <w:lang w:eastAsia="pl-PL"/>
    </w:rPr>
  </w:style>
  <w:style w:type="paragraph" w:customStyle="1" w:styleId="ODNONIKtreodnonika">
    <w:name w:val="ODNOŚNIK – treść odnośnika"/>
    <w:uiPriority w:val="19"/>
    <w:qFormat/>
    <w:rsid w:val="006B1FB2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6B1FB2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uiPriority w:val="1"/>
    <w:qFormat/>
    <w:rsid w:val="006B1FB2"/>
    <w:rPr>
      <w:i/>
    </w:rPr>
  </w:style>
  <w:style w:type="paragraph" w:customStyle="1" w:styleId="Tiret0">
    <w:name w:val="Tiret 0"/>
    <w:basedOn w:val="Normalny"/>
    <w:qFormat/>
    <w:rsid w:val="0078507B"/>
    <w:pPr>
      <w:numPr>
        <w:numId w:val="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nhideWhenUsed/>
    <w:qFormat/>
    <w:rsid w:val="003629D8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85129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85129"/>
  </w:style>
  <w:style w:type="paragraph" w:styleId="Spistreci2">
    <w:name w:val="toc 2"/>
    <w:basedOn w:val="Normalny"/>
    <w:next w:val="Normalny"/>
    <w:autoRedefine/>
    <w:unhideWhenUsed/>
    <w:qFormat/>
    <w:rsid w:val="00885129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85129"/>
    <w:pPr>
      <w:ind w:left="480"/>
    </w:pPr>
  </w:style>
  <w:style w:type="paragraph" w:styleId="Spistreci4">
    <w:name w:val="toc 4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nhideWhenUsed/>
    <w:rsid w:val="0088512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pl-PL"/>
    </w:rPr>
  </w:style>
  <w:style w:type="paragraph" w:customStyle="1" w:styleId="NormalnyWeb2">
    <w:name w:val="Normalny (Web)2"/>
    <w:basedOn w:val="Normalny"/>
    <w:qFormat/>
    <w:rsid w:val="001259C8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ZnakZnakZnak1ZnakZnakZnakZnak1">
    <w:name w:val="Znak Znak Znak1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ZnakZnakZnakZnakZnakZnakZnakZnakZnakZnakZnakZnakZnakZnakZnakZnakZnakZnakZnakZnakZnak0">
    <w:name w:val="Znak Znak Znak Znak Znak Znak Znak Znak Znak1 Znak Znak Znak Znak Znak Znak 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Akapitzlist3">
    <w:name w:val="Akapit z listą3"/>
    <w:basedOn w:val="Normalny"/>
    <w:qFormat/>
    <w:rsid w:val="00A45CD2"/>
    <w:pPr>
      <w:suppressAutoHyphens w:val="0"/>
      <w:ind w:left="720"/>
      <w:contextualSpacing/>
    </w:pPr>
    <w:rPr>
      <w:rFonts w:eastAsia="Calibri"/>
      <w:lang w:eastAsia="pl-PL"/>
    </w:rPr>
  </w:style>
  <w:style w:type="paragraph" w:customStyle="1" w:styleId="ZnakZnakZnakZnakZnakZnakZnakZnakZnak1ZnakZnakZnakZnakZnakZnakZnakZnakZnakZnakZnakZnakZnakZnakZnakZnakZnakZnakZnakZnak2">
    <w:name w:val="Znak Znak Znak Znak Znak Znak Znak Znak Znak1 Znak Znak Znak Znak Znak Znak Znak Znak Znak Znak Znak Znak Znak Znak Znak Znak Znak Znak Znak Znak2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text2">
    <w:name w:val="text2"/>
    <w:basedOn w:val="Domylnaczcionkaakapitu"/>
    <w:qFormat/>
    <w:rsid w:val="00A45CD2"/>
  </w:style>
  <w:style w:type="character" w:customStyle="1" w:styleId="WW8Num19z2">
    <w:name w:val="WW8Num19z2"/>
    <w:qFormat/>
    <w:rsid w:val="00A45CD2"/>
    <w:rPr>
      <w:rFonts w:ascii="Wingdings" w:hAnsi="Wingdings"/>
    </w:rPr>
  </w:style>
  <w:style w:type="character" w:customStyle="1" w:styleId="WW8Num19z4">
    <w:name w:val="WW8Num19z4"/>
    <w:qFormat/>
    <w:rsid w:val="00A45CD2"/>
    <w:rPr>
      <w:rFonts w:ascii="Courier New" w:hAnsi="Courier New" w:cs="Courier New"/>
    </w:rPr>
  </w:style>
  <w:style w:type="character" w:customStyle="1" w:styleId="WW8Num48z2">
    <w:name w:val="WW8Num48z2"/>
    <w:qFormat/>
    <w:rsid w:val="00A45CD2"/>
    <w:rPr>
      <w:rFonts w:ascii="Wingdings" w:hAnsi="Wingdings"/>
    </w:rPr>
  </w:style>
  <w:style w:type="character" w:customStyle="1" w:styleId="WW8Num48z4">
    <w:name w:val="WW8Num48z4"/>
    <w:qFormat/>
    <w:rsid w:val="00A45CD2"/>
    <w:rPr>
      <w:rFonts w:ascii="Courier New" w:hAnsi="Courier New" w:cs="Courier New"/>
    </w:rPr>
  </w:style>
  <w:style w:type="character" w:customStyle="1" w:styleId="WW8Num56z1">
    <w:name w:val="WW8Num56z1"/>
    <w:qFormat/>
    <w:rsid w:val="00A45CD2"/>
    <w:rPr>
      <w:rFonts w:ascii="Courier New" w:hAnsi="Courier New" w:cs="Courier New"/>
    </w:rPr>
  </w:style>
  <w:style w:type="character" w:customStyle="1" w:styleId="WW8Num56z5">
    <w:name w:val="WW8Num56z5"/>
    <w:qFormat/>
    <w:rsid w:val="00A45CD2"/>
    <w:rPr>
      <w:rFonts w:ascii="Wingdings" w:hAnsi="Wingdings"/>
    </w:rPr>
  </w:style>
  <w:style w:type="character" w:customStyle="1" w:styleId="WW8Num67z2">
    <w:name w:val="WW8Num67z2"/>
    <w:qFormat/>
    <w:rsid w:val="00A45CD2"/>
    <w:rPr>
      <w:rFonts w:ascii="Wingdings" w:hAnsi="Wingdings"/>
    </w:rPr>
  </w:style>
  <w:style w:type="character" w:customStyle="1" w:styleId="WW8Num67z4">
    <w:name w:val="WW8Num67z4"/>
    <w:qFormat/>
    <w:rsid w:val="00A45CD2"/>
    <w:rPr>
      <w:rFonts w:ascii="Courier New" w:hAnsi="Courier New" w:cs="Courier New"/>
    </w:rPr>
  </w:style>
  <w:style w:type="character" w:customStyle="1" w:styleId="WW8Num5z1">
    <w:name w:val="WW8Num5z1"/>
    <w:qFormat/>
    <w:rsid w:val="00A45CD2"/>
    <w:rPr>
      <w:rFonts w:ascii="Symbol" w:hAnsi="Symbol" w:cs="Courier New"/>
    </w:rPr>
  </w:style>
  <w:style w:type="character" w:customStyle="1" w:styleId="WW8Num22z2">
    <w:name w:val="WW8Num22z2"/>
    <w:qFormat/>
    <w:rsid w:val="00A45CD2"/>
    <w:rPr>
      <w:rFonts w:ascii="Wingdings" w:hAnsi="Wingdings"/>
    </w:rPr>
  </w:style>
  <w:style w:type="character" w:customStyle="1" w:styleId="WW8Num22z3">
    <w:name w:val="WW8Num22z3"/>
    <w:qFormat/>
    <w:rsid w:val="00A45CD2"/>
    <w:rPr>
      <w:rFonts w:ascii="Symbol" w:hAnsi="Symbol"/>
    </w:rPr>
  </w:style>
  <w:style w:type="character" w:customStyle="1" w:styleId="WW8Num27z2">
    <w:name w:val="WW8Num27z2"/>
    <w:qFormat/>
    <w:rsid w:val="00A45CD2"/>
    <w:rPr>
      <w:rFonts w:ascii="Wingdings" w:hAnsi="Wingdings"/>
    </w:rPr>
  </w:style>
  <w:style w:type="character" w:customStyle="1" w:styleId="WW8Num30z3">
    <w:name w:val="WW8Num30z3"/>
    <w:qFormat/>
    <w:rsid w:val="00A45CD2"/>
    <w:rPr>
      <w:rFonts w:ascii="Symbol" w:hAnsi="Symbol"/>
    </w:rPr>
  </w:style>
  <w:style w:type="character" w:customStyle="1" w:styleId="WW8Num37z4">
    <w:name w:val="WW8Num37z4"/>
    <w:qFormat/>
    <w:rsid w:val="00A45CD2"/>
    <w:rPr>
      <w:rFonts w:ascii="Courier New" w:hAnsi="Courier New" w:cs="Courier New"/>
    </w:rPr>
  </w:style>
  <w:style w:type="character" w:customStyle="1" w:styleId="WW8Num46z1">
    <w:name w:val="WW8Num46z1"/>
    <w:qFormat/>
    <w:rsid w:val="00A45CD2"/>
    <w:rPr>
      <w:b/>
      <w:color w:val="auto"/>
    </w:rPr>
  </w:style>
  <w:style w:type="character" w:customStyle="1" w:styleId="WW8Num53z4">
    <w:name w:val="WW8Num53z4"/>
    <w:qFormat/>
    <w:rsid w:val="00A45CD2"/>
    <w:rPr>
      <w:rFonts w:ascii="Courier New" w:hAnsi="Courier New" w:cs="Courier New"/>
    </w:rPr>
  </w:style>
  <w:style w:type="character" w:customStyle="1" w:styleId="WW8Num77z5">
    <w:name w:val="WW8Num77z5"/>
    <w:qFormat/>
    <w:rsid w:val="00A45CD2"/>
    <w:rPr>
      <w:rFonts w:ascii="Wingdings" w:hAnsi="Wingdings"/>
    </w:rPr>
  </w:style>
  <w:style w:type="character" w:customStyle="1" w:styleId="WW8Num82z5">
    <w:name w:val="WW8Num82z5"/>
    <w:qFormat/>
    <w:rsid w:val="00A45CD2"/>
    <w:rPr>
      <w:rFonts w:ascii="Wingdings" w:hAnsi="Wingdings"/>
    </w:rPr>
  </w:style>
  <w:style w:type="character" w:customStyle="1" w:styleId="WW8Num92z4">
    <w:name w:val="WW8Num92z4"/>
    <w:qFormat/>
    <w:rsid w:val="00A45CD2"/>
    <w:rPr>
      <w:rFonts w:ascii="Courier New" w:hAnsi="Courier New" w:cs="Courier New"/>
    </w:rPr>
  </w:style>
  <w:style w:type="character" w:customStyle="1" w:styleId="WW8NumSt3z1">
    <w:name w:val="WW8NumSt3z1"/>
    <w:qFormat/>
    <w:rsid w:val="00A45CD2"/>
    <w:rPr>
      <w:rFonts w:ascii="Courier New" w:hAnsi="Courier New" w:cs="Courier New"/>
    </w:rPr>
  </w:style>
  <w:style w:type="character" w:customStyle="1" w:styleId="WW8NumSt3z2">
    <w:name w:val="WW8NumSt3z2"/>
    <w:qFormat/>
    <w:rsid w:val="00A45CD2"/>
    <w:rPr>
      <w:rFonts w:ascii="Wingdings" w:hAnsi="Wingdings"/>
    </w:rPr>
  </w:style>
  <w:style w:type="paragraph" w:customStyle="1" w:styleId="Tekstpodstawowy29">
    <w:name w:val="Tekst podstawowy 29"/>
    <w:basedOn w:val="Normalny"/>
    <w:qFormat/>
    <w:rsid w:val="00A45CD2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4">
    <w:name w:val="Tekst podstawowy wcięty 24"/>
    <w:basedOn w:val="Normalny"/>
    <w:qFormat/>
    <w:rsid w:val="00A45CD2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Tekstpodstawowywcity35">
    <w:name w:val="Tekst podstawowy wcięty 35"/>
    <w:basedOn w:val="Normalny"/>
    <w:qFormat/>
    <w:rsid w:val="00A45CD2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4">
    <w:name w:val="Tekst podstawowy 34"/>
    <w:basedOn w:val="Normalny"/>
    <w:qFormat/>
    <w:rsid w:val="00A45CD2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1">
    <w:name w:val="1"/>
    <w:basedOn w:val="Normalny"/>
    <w:next w:val="Mapadokumentu1"/>
    <w:qFormat/>
    <w:rsid w:val="00A45CD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8">
    <w:name w:val="Style8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240" w:lineRule="exact"/>
    </w:pPr>
    <w:rPr>
      <w:rFonts w:ascii="Arial" w:hAnsi="Arial"/>
      <w:lang w:eastAsia="pl-PL"/>
    </w:rPr>
  </w:style>
  <w:style w:type="character" w:customStyle="1" w:styleId="FontStyle51">
    <w:name w:val="Font Style51"/>
    <w:qFormat/>
    <w:rsid w:val="00A45CD2"/>
    <w:rPr>
      <w:rFonts w:ascii="Arial" w:hAnsi="Arial" w:cs="Arial"/>
      <w:sz w:val="20"/>
      <w:szCs w:val="20"/>
    </w:rPr>
  </w:style>
  <w:style w:type="paragraph" w:customStyle="1" w:styleId="Domylnie">
    <w:name w:val="Domyślnie"/>
    <w:qFormat/>
    <w:rsid w:val="00A45CD2"/>
    <w:pPr>
      <w:widowControl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WW-Zwykytekst">
    <w:name w:val="WW-Zwykły tekst"/>
    <w:basedOn w:val="WW-Domylnie"/>
    <w:qFormat/>
    <w:rsid w:val="00A45CD2"/>
    <w:pPr>
      <w:overflowPunct/>
      <w:autoSpaceDE/>
      <w:textAlignment w:val="auto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customStyle="1" w:styleId="Style5">
    <w:name w:val="Style5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70">
    <w:name w:val="Font Style70"/>
    <w:qFormat/>
    <w:rsid w:val="00A45CD2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Normalny"/>
    <w:qFormat/>
    <w:rsid w:val="00A45CD2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character" w:customStyle="1" w:styleId="FontStyle67">
    <w:name w:val="Font Style67"/>
    <w:qFormat/>
    <w:rsid w:val="00A45CD2"/>
    <w:rPr>
      <w:rFonts w:ascii="Times New Roman" w:hAnsi="Times New Roman" w:cs="Times New Roman"/>
      <w:sz w:val="18"/>
      <w:szCs w:val="18"/>
    </w:rPr>
  </w:style>
  <w:style w:type="paragraph" w:customStyle="1" w:styleId="Style23">
    <w:name w:val="Style23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lang w:eastAsia="pl-PL"/>
    </w:rPr>
  </w:style>
  <w:style w:type="paragraph" w:customStyle="1" w:styleId="ZnakZnakZnakZnakZnakZnakZnakZnakZnakZnak1">
    <w:name w:val="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3">
    <w:name w:val="Znak Znak Znak Znak Znak Znak3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ZnakZnakZnakZnakZnak">
    <w:name w:val="Znak Znak Znak Znak Znak Znak Znak Znak Znak Znak Znak Znak Znak Znak Znak Znak Znak Znak1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">
    <w:name w:val="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0">
    <w:name w:val="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0">
    <w:name w:val="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">
    <w:name w:val="Znak Znak Znak 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">
    <w:name w:val="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1Znak">
    <w:name w:val="Znak Znak Znak Znak Znak Znak Znak Znak Znak Znak Znak Znak Znak Znak Znak 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">
    <w:name w:val="Znak Znak Znak Znak Znak Znak Znak Znak Znak 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11">
    <w:name w:val="Znak Znak Znak Znak Znak Znak1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">
    <w:name w:val="Znak Znak Znak Znak Znak Znak Znak Znak Znak Znak Znak Znak1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1">
    <w:name w:val="Znak Znak Znak Znak Znak Znak Znak Znak Znak Znak Znak Znak 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">
    <w:name w:val="Znak Znak Znak Znak Znak Znak Znak Znak Znak Znak Znak Znak1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Mapadokumentu1">
    <w:name w:val="Mapa dokumentu1"/>
    <w:basedOn w:val="Normalny"/>
    <w:link w:val="MapadokumentuZnak"/>
    <w:semiHidden/>
    <w:unhideWhenUsed/>
    <w:qFormat/>
    <w:locked/>
    <w:rsid w:val="00A45CD2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1"/>
    <w:semiHidden/>
    <w:qFormat/>
    <w:rsid w:val="00A45CD2"/>
    <w:rPr>
      <w:rFonts w:ascii="Tahoma" w:hAnsi="Tahoma"/>
      <w:sz w:val="16"/>
      <w:szCs w:val="16"/>
      <w:lang w:eastAsia="ar-SA"/>
    </w:rPr>
  </w:style>
  <w:style w:type="paragraph" w:customStyle="1" w:styleId="ZnakZnakZnakZnakZnakZnakZnakZnakZnakZnakZnakZnak2">
    <w:name w:val="Znak Znak Znak Znak Znak Znak Znak Znak Znak Znak Znak Znak2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ZnakZnak0">
    <w:name w:val="Znak Znak Znak Znak Znak 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styleId="Zwykytekst">
    <w:name w:val="Plain Text"/>
    <w:basedOn w:val="Normalny"/>
    <w:link w:val="ZwykytekstZnak"/>
    <w:qFormat/>
    <w:rsid w:val="00A45CD2"/>
    <w:pPr>
      <w:widowControl w:val="0"/>
      <w:suppressAutoHyphens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/>
    </w:rPr>
  </w:style>
  <w:style w:type="character" w:customStyle="1" w:styleId="ZwykytekstZnak">
    <w:name w:val="Zwykły tekst Znak"/>
    <w:link w:val="Zwykytekst"/>
    <w:qFormat/>
    <w:rsid w:val="00A45CD2"/>
    <w:rPr>
      <w:rFonts w:ascii="Courier New" w:hAnsi="Courier New"/>
      <w:sz w:val="24"/>
      <w:szCs w:val="24"/>
    </w:rPr>
  </w:style>
  <w:style w:type="paragraph" w:customStyle="1" w:styleId="Pkt-3">
    <w:name w:val="Pkt-3"/>
    <w:basedOn w:val="Normalny"/>
    <w:uiPriority w:val="99"/>
    <w:qFormat/>
    <w:rsid w:val="00A45CD2"/>
    <w:pPr>
      <w:widowControl w:val="0"/>
      <w:tabs>
        <w:tab w:val="left" w:pos="1134"/>
        <w:tab w:val="left" w:pos="1701"/>
      </w:tabs>
      <w:suppressAutoHyphens w:val="0"/>
      <w:adjustRightInd w:val="0"/>
      <w:spacing w:after="180" w:line="360" w:lineRule="atLeast"/>
      <w:ind w:left="567" w:hanging="567"/>
      <w:jc w:val="both"/>
      <w:textAlignment w:val="baseline"/>
    </w:pPr>
    <w:rPr>
      <w:lang w:eastAsia="pl-PL"/>
    </w:rPr>
  </w:style>
  <w:style w:type="paragraph" w:styleId="Legenda">
    <w:name w:val="caption"/>
    <w:basedOn w:val="Normalny"/>
    <w:next w:val="Normalny"/>
    <w:qFormat/>
    <w:rsid w:val="00A45CD2"/>
    <w:pPr>
      <w:suppressAutoHyphens w:val="0"/>
      <w:jc w:val="right"/>
    </w:pPr>
    <w:rPr>
      <w:b/>
      <w:sz w:val="20"/>
      <w:lang w:eastAsia="pl-PL"/>
    </w:rPr>
  </w:style>
  <w:style w:type="paragraph" w:customStyle="1" w:styleId="Tytu0">
    <w:name w:val="Tytu?"/>
    <w:basedOn w:val="Normalny"/>
    <w:qFormat/>
    <w:rsid w:val="00A45CD2"/>
    <w:pPr>
      <w:suppressAutoHyphens w:val="0"/>
      <w:jc w:val="center"/>
    </w:pPr>
    <w:rPr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A45CD2"/>
    <w:pPr>
      <w:suppressAutoHyphens w:val="0"/>
      <w:ind w:left="426" w:hanging="426"/>
    </w:pPr>
    <w:rPr>
      <w:b/>
      <w:sz w:val="22"/>
      <w:szCs w:val="20"/>
    </w:rPr>
  </w:style>
  <w:style w:type="character" w:customStyle="1" w:styleId="Tekstpodstawowywcity3Znak">
    <w:name w:val="Tekst podstawowy wcięty 3 Znak"/>
    <w:link w:val="Tekstpodstawowywcity3"/>
    <w:qFormat/>
    <w:rsid w:val="00A45CD2"/>
    <w:rPr>
      <w:b/>
      <w:sz w:val="22"/>
    </w:rPr>
  </w:style>
  <w:style w:type="paragraph" w:customStyle="1" w:styleId="kodwydz2">
    <w:name w:val="kod_wydz2"/>
    <w:basedOn w:val="Normalny"/>
    <w:qFormat/>
    <w:rsid w:val="00A45CD2"/>
    <w:pPr>
      <w:suppressAutoHyphens w:val="0"/>
    </w:pPr>
    <w:rPr>
      <w:lang w:eastAsia="pl-PL"/>
    </w:rPr>
  </w:style>
  <w:style w:type="paragraph" w:styleId="Indeks1">
    <w:name w:val="index 1"/>
    <w:basedOn w:val="Normalny"/>
    <w:next w:val="Normalny"/>
    <w:autoRedefine/>
    <w:semiHidden/>
    <w:qFormat/>
    <w:rsid w:val="00A45CD2"/>
    <w:pPr>
      <w:tabs>
        <w:tab w:val="left" w:pos="1134"/>
      </w:tabs>
      <w:suppressAutoHyphens w:val="0"/>
      <w:jc w:val="both"/>
    </w:pPr>
    <w:rPr>
      <w:sz w:val="22"/>
      <w:szCs w:val="22"/>
      <w:lang w:eastAsia="pl-PL"/>
    </w:rPr>
  </w:style>
  <w:style w:type="paragraph" w:customStyle="1" w:styleId="tekst">
    <w:name w:val="tekst"/>
    <w:basedOn w:val="Normalny"/>
    <w:qFormat/>
    <w:rsid w:val="00A45CD2"/>
    <w:pPr>
      <w:suppressLineNumbers/>
      <w:suppressAutoHyphens w:val="0"/>
      <w:spacing w:before="60" w:after="60"/>
      <w:jc w:val="both"/>
    </w:pPr>
    <w:rPr>
      <w:lang w:eastAsia="pl-PL"/>
    </w:rPr>
  </w:style>
  <w:style w:type="paragraph" w:customStyle="1" w:styleId="Tekstpodstawowywcity0">
    <w:name w:val="Tekst podstawowy wci?ty"/>
    <w:basedOn w:val="Normalny"/>
    <w:qFormat/>
    <w:rsid w:val="00A45CD2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styleId="Tekstblokowy">
    <w:name w:val="Block Text"/>
    <w:basedOn w:val="Normalny"/>
    <w:qFormat/>
    <w:rsid w:val="00A45CD2"/>
    <w:pPr>
      <w:suppressAutoHyphens w:val="0"/>
      <w:ind w:left="-142" w:right="51"/>
      <w:jc w:val="both"/>
    </w:pPr>
    <w:rPr>
      <w:sz w:val="28"/>
      <w:szCs w:val="20"/>
      <w:lang w:eastAsia="pl-PL"/>
    </w:rPr>
  </w:style>
  <w:style w:type="paragraph" w:customStyle="1" w:styleId="nagwek03">
    <w:name w:val="nagłówek03"/>
    <w:basedOn w:val="Normalny"/>
    <w:qFormat/>
    <w:rsid w:val="00A45CD2"/>
    <w:pPr>
      <w:suppressAutoHyphens w:val="0"/>
    </w:pPr>
    <w:rPr>
      <w:sz w:val="12"/>
      <w:lang w:eastAsia="pl-PL"/>
    </w:rPr>
  </w:style>
  <w:style w:type="character" w:customStyle="1" w:styleId="Hipercze1">
    <w:name w:val="Hiperłącze1"/>
    <w:qFormat/>
    <w:rsid w:val="00A45CD2"/>
    <w:rPr>
      <w:strike w:val="0"/>
      <w:dstrike w:val="0"/>
      <w:color w:val="000000"/>
      <w:u w:val="none"/>
      <w:effect w:val="none"/>
    </w:rPr>
  </w:style>
  <w:style w:type="character" w:customStyle="1" w:styleId="symbol1">
    <w:name w:val="symbol1"/>
    <w:qFormat/>
    <w:rsid w:val="00A45CD2"/>
    <w:rPr>
      <w:rFonts w:ascii="Courier New" w:hAnsi="Courier New" w:cs="Courier New" w:hint="default"/>
      <w:b/>
      <w:bCs/>
      <w:sz w:val="18"/>
      <w:szCs w:val="18"/>
    </w:rPr>
  </w:style>
  <w:style w:type="paragraph" w:styleId="Plandokumentu">
    <w:name w:val="Document Map"/>
    <w:basedOn w:val="Normalny"/>
    <w:link w:val="PlandokumentuZnak"/>
    <w:uiPriority w:val="99"/>
    <w:semiHidden/>
    <w:qFormat/>
    <w:rsid w:val="00A45CD2"/>
    <w:pPr>
      <w:shd w:val="clear" w:color="auto" w:fill="000080"/>
      <w:suppressAutoHyphens w:val="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qFormat/>
    <w:rsid w:val="00A45CD2"/>
    <w:rPr>
      <w:rFonts w:ascii="Tahoma" w:hAnsi="Tahoma" w:cs="Tahoma"/>
      <w:shd w:val="clear" w:color="auto" w:fill="000080"/>
    </w:rPr>
  </w:style>
  <w:style w:type="character" w:customStyle="1" w:styleId="Znak2">
    <w:name w:val="Znak2"/>
    <w:qFormat/>
    <w:rsid w:val="00A45CD2"/>
    <w:rPr>
      <w:b/>
      <w:sz w:val="22"/>
    </w:rPr>
  </w:style>
  <w:style w:type="paragraph" w:customStyle="1" w:styleId="Normalny1">
    <w:name w:val="Normalny1"/>
    <w:basedOn w:val="Normalny"/>
    <w:qFormat/>
    <w:rsid w:val="00A45CD2"/>
    <w:pPr>
      <w:widowControl w:val="0"/>
    </w:pPr>
    <w:rPr>
      <w:lang w:eastAsia="pl-PL"/>
    </w:rPr>
  </w:style>
  <w:style w:type="paragraph" w:customStyle="1" w:styleId="normaltableau">
    <w:name w:val="normal_tableau"/>
    <w:basedOn w:val="Normalny"/>
    <w:qFormat/>
    <w:rsid w:val="00A45CD2"/>
    <w:pPr>
      <w:suppressAutoHyphens w:val="0"/>
      <w:spacing w:before="120" w:after="120"/>
      <w:jc w:val="both"/>
    </w:pPr>
    <w:rPr>
      <w:rFonts w:ascii="Optima" w:hAnsi="Optima"/>
      <w:sz w:val="22"/>
      <w:szCs w:val="20"/>
      <w:lang w:eastAsia="pl-PL"/>
    </w:rPr>
  </w:style>
  <w:style w:type="character" w:customStyle="1" w:styleId="WW8Num31z2">
    <w:name w:val="WW8Num31z2"/>
    <w:qFormat/>
    <w:rsid w:val="00A45CD2"/>
    <w:rPr>
      <w:rFonts w:ascii="Wingdings" w:hAnsi="Wingdings"/>
    </w:rPr>
  </w:style>
  <w:style w:type="character" w:customStyle="1" w:styleId="WW8Num47z3">
    <w:name w:val="WW8Num47z3"/>
    <w:qFormat/>
    <w:rsid w:val="00A45CD2"/>
    <w:rPr>
      <w:rFonts w:ascii="Symbol" w:hAnsi="Symbol"/>
    </w:rPr>
  </w:style>
  <w:style w:type="character" w:customStyle="1" w:styleId="WW8Num52z3">
    <w:name w:val="WW8Num52z3"/>
    <w:qFormat/>
    <w:rsid w:val="00A45CD2"/>
    <w:rPr>
      <w:rFonts w:ascii="Symbol" w:hAnsi="Symbol"/>
    </w:rPr>
  </w:style>
  <w:style w:type="character" w:customStyle="1" w:styleId="WW8Num85z2">
    <w:name w:val="WW8Num85z2"/>
    <w:qFormat/>
    <w:rsid w:val="00A45CD2"/>
    <w:rPr>
      <w:rFonts w:ascii="Wingdings" w:hAnsi="Wingdings"/>
    </w:rPr>
  </w:style>
  <w:style w:type="character" w:customStyle="1" w:styleId="WW8NumSt18z0">
    <w:name w:val="WW8NumSt18z0"/>
    <w:qFormat/>
    <w:rsid w:val="00A45CD2"/>
    <w:rPr>
      <w:rFonts w:ascii="Symbol" w:hAnsi="Symbol"/>
    </w:rPr>
  </w:style>
  <w:style w:type="character" w:customStyle="1" w:styleId="WW8NumSt28z0">
    <w:name w:val="WW8NumSt28z0"/>
    <w:qFormat/>
    <w:rsid w:val="00A45CD2"/>
    <w:rPr>
      <w:rFonts w:ascii="Symbol" w:hAnsi="Symbol"/>
    </w:rPr>
  </w:style>
  <w:style w:type="character" w:customStyle="1" w:styleId="WW8NumSt30z0">
    <w:name w:val="WW8NumSt30z0"/>
    <w:qFormat/>
    <w:rsid w:val="00A45CD2"/>
    <w:rPr>
      <w:rFonts w:ascii="Symbol" w:hAnsi="Symbol"/>
    </w:rPr>
  </w:style>
  <w:style w:type="character" w:customStyle="1" w:styleId="WW8NumSt30z1">
    <w:name w:val="WW8NumSt30z1"/>
    <w:qFormat/>
    <w:rsid w:val="00A45CD2"/>
    <w:rPr>
      <w:rFonts w:ascii="Courier New" w:hAnsi="Courier New" w:cs="Courier New"/>
    </w:rPr>
  </w:style>
  <w:style w:type="character" w:customStyle="1" w:styleId="WW8NumSt30z2">
    <w:name w:val="WW8NumSt30z2"/>
    <w:qFormat/>
    <w:rsid w:val="00A45CD2"/>
    <w:rPr>
      <w:rFonts w:ascii="Wingdings" w:hAnsi="Wingdings"/>
    </w:rPr>
  </w:style>
  <w:style w:type="character" w:customStyle="1" w:styleId="WW8Num3z1">
    <w:name w:val="WW8Num3z1"/>
    <w:qFormat/>
    <w:rsid w:val="00A45CD2"/>
    <w:rPr>
      <w:rFonts w:ascii="Courier New" w:hAnsi="Courier New" w:cs="Courier New"/>
    </w:rPr>
  </w:style>
  <w:style w:type="character" w:customStyle="1" w:styleId="WW8Num3z2">
    <w:name w:val="WW8Num3z2"/>
    <w:qFormat/>
    <w:rsid w:val="00A45CD2"/>
    <w:rPr>
      <w:rFonts w:ascii="Wingdings" w:hAnsi="Wingdings"/>
    </w:rPr>
  </w:style>
  <w:style w:type="character" w:customStyle="1" w:styleId="WW8Num4z2">
    <w:name w:val="WW8Num4z2"/>
    <w:qFormat/>
    <w:rsid w:val="00A45CD2"/>
    <w:rPr>
      <w:rFonts w:ascii="Wingdings" w:hAnsi="Wingdings"/>
    </w:rPr>
  </w:style>
  <w:style w:type="character" w:customStyle="1" w:styleId="WW8Num4z4">
    <w:name w:val="WW8Num4z4"/>
    <w:qFormat/>
    <w:rsid w:val="00A45CD2"/>
    <w:rPr>
      <w:rFonts w:ascii="Courier New" w:hAnsi="Courier New" w:cs="Courier New"/>
    </w:rPr>
  </w:style>
  <w:style w:type="character" w:customStyle="1" w:styleId="WW8Num11z2">
    <w:name w:val="WW8Num11z2"/>
    <w:qFormat/>
    <w:rsid w:val="00A45CD2"/>
    <w:rPr>
      <w:rFonts w:ascii="Wingdings" w:hAnsi="Wingdings"/>
      <w:sz w:val="20"/>
    </w:rPr>
  </w:style>
  <w:style w:type="character" w:customStyle="1" w:styleId="WW8Num36z2">
    <w:name w:val="WW8Num36z2"/>
    <w:qFormat/>
    <w:rsid w:val="00A45CD2"/>
    <w:rPr>
      <w:rFonts w:ascii="Wingdings" w:hAnsi="Wingdings"/>
      <w:sz w:val="20"/>
    </w:rPr>
  </w:style>
  <w:style w:type="character" w:customStyle="1" w:styleId="WW8Num42z2">
    <w:name w:val="WW8Num42z2"/>
    <w:qFormat/>
    <w:rsid w:val="00A45CD2"/>
    <w:rPr>
      <w:rFonts w:ascii="Wingdings" w:hAnsi="Wingdings"/>
    </w:rPr>
  </w:style>
  <w:style w:type="character" w:customStyle="1" w:styleId="WW8Num46z3">
    <w:name w:val="WW8Num46z3"/>
    <w:qFormat/>
    <w:rsid w:val="00A45CD2"/>
    <w:rPr>
      <w:rFonts w:ascii="Symbol" w:hAnsi="Symbol"/>
    </w:rPr>
  </w:style>
  <w:style w:type="character" w:customStyle="1" w:styleId="WW8NumSt5z0">
    <w:name w:val="WW8NumSt5z0"/>
    <w:qFormat/>
    <w:rsid w:val="00A45CD2"/>
    <w:rPr>
      <w:rFonts w:ascii="Symbol" w:hAnsi="Symbol"/>
    </w:rPr>
  </w:style>
  <w:style w:type="character" w:customStyle="1" w:styleId="WW8NumSt10z0">
    <w:name w:val="WW8NumSt10z0"/>
    <w:qFormat/>
    <w:rsid w:val="00A45CD2"/>
    <w:rPr>
      <w:rFonts w:ascii="Symbol" w:hAnsi="Symbol"/>
    </w:rPr>
  </w:style>
  <w:style w:type="character" w:customStyle="1" w:styleId="WW8NumSt11z0">
    <w:name w:val="WW8NumSt11z0"/>
    <w:qFormat/>
    <w:rsid w:val="00A45CD2"/>
    <w:rPr>
      <w:rFonts w:ascii="Wingdings" w:hAnsi="Wingdings"/>
      <w:b w:val="0"/>
      <w:i w:val="0"/>
      <w:sz w:val="28"/>
    </w:rPr>
  </w:style>
  <w:style w:type="character" w:customStyle="1" w:styleId="WW8NumSt13z0">
    <w:name w:val="WW8NumSt13z0"/>
    <w:qFormat/>
    <w:rsid w:val="00A45CD2"/>
    <w:rPr>
      <w:rFonts w:ascii="Symbol" w:hAnsi="Symbol"/>
    </w:rPr>
  </w:style>
  <w:style w:type="paragraph" w:customStyle="1" w:styleId="Tekstblokowy1">
    <w:name w:val="Tekst blokowy1"/>
    <w:basedOn w:val="Normalny"/>
    <w:qFormat/>
    <w:rsid w:val="00A45CD2"/>
    <w:pPr>
      <w:tabs>
        <w:tab w:val="left" w:pos="8647"/>
      </w:tabs>
      <w:spacing w:line="360" w:lineRule="auto"/>
      <w:ind w:left="709" w:right="284" w:hanging="349"/>
    </w:pPr>
    <w:rPr>
      <w:rFonts w:ascii="Arial" w:hAnsi="Arial"/>
      <w:sz w:val="20"/>
      <w:szCs w:val="20"/>
    </w:rPr>
  </w:style>
  <w:style w:type="paragraph" w:customStyle="1" w:styleId="Luca">
    <w:name w:val="Luca"/>
    <w:basedOn w:val="Normalny"/>
    <w:qFormat/>
    <w:rsid w:val="00A45CD2"/>
    <w:pPr>
      <w:spacing w:line="360" w:lineRule="auto"/>
    </w:pPr>
    <w:rPr>
      <w:rFonts w:ascii="Arial Narrow" w:hAnsi="Arial Narrow"/>
      <w:szCs w:val="20"/>
    </w:rPr>
  </w:style>
  <w:style w:type="paragraph" w:customStyle="1" w:styleId="LucaCash">
    <w:name w:val="Luca&amp;Cash"/>
    <w:basedOn w:val="Normalny"/>
    <w:qFormat/>
    <w:rsid w:val="00A45CD2"/>
    <w:pPr>
      <w:spacing w:line="360" w:lineRule="auto"/>
    </w:pPr>
    <w:rPr>
      <w:szCs w:val="20"/>
    </w:rPr>
  </w:style>
  <w:style w:type="paragraph" w:customStyle="1" w:styleId="Listawypunktowana">
    <w:name w:val="Lista wypunktowana"/>
    <w:basedOn w:val="Normalny"/>
    <w:qFormat/>
    <w:rsid w:val="00A45CD2"/>
    <w:pPr>
      <w:widowControl w:val="0"/>
      <w:tabs>
        <w:tab w:val="left" w:pos="360"/>
      </w:tabs>
      <w:ind w:left="360" w:hanging="360"/>
    </w:pPr>
    <w:rPr>
      <w:sz w:val="28"/>
      <w:szCs w:val="20"/>
    </w:rPr>
  </w:style>
  <w:style w:type="paragraph" w:customStyle="1" w:styleId="Styl1">
    <w:name w:val="Styl1"/>
    <w:basedOn w:val="Tekstpodstawowy"/>
    <w:next w:val="Tekstpodstawowy"/>
    <w:qFormat/>
    <w:rsid w:val="00A45CD2"/>
    <w:pPr>
      <w:widowControl/>
      <w:overflowPunct/>
      <w:autoSpaceDE/>
      <w:spacing w:after="0"/>
      <w:textAlignment w:val="auto"/>
    </w:pPr>
    <w:rPr>
      <w:rFonts w:ascii="Arial Narrow" w:hAnsi="Arial Narrow"/>
      <w:color w:val="000000"/>
      <w:spacing w:val="16"/>
      <w:sz w:val="20"/>
    </w:rPr>
  </w:style>
  <w:style w:type="character" w:customStyle="1" w:styleId="ff3fc3fs12">
    <w:name w:val="ff3 fc3 fs12"/>
    <w:basedOn w:val="Domylnaczcionkaakapitu"/>
    <w:qFormat/>
    <w:rsid w:val="00A45CD2"/>
  </w:style>
  <w:style w:type="paragraph" w:styleId="Lista-kontynuacja">
    <w:name w:val="List Continue"/>
    <w:basedOn w:val="Normalny"/>
    <w:qFormat/>
    <w:rsid w:val="00A45CD2"/>
    <w:pPr>
      <w:suppressAutoHyphens w:val="0"/>
      <w:spacing w:after="120"/>
      <w:ind w:left="283"/>
    </w:pPr>
    <w:rPr>
      <w:lang w:eastAsia="pl-PL"/>
    </w:rPr>
  </w:style>
  <w:style w:type="paragraph" w:styleId="Listapunktowana">
    <w:name w:val="List Bullet"/>
    <w:basedOn w:val="Normalny"/>
    <w:autoRedefine/>
    <w:qFormat/>
    <w:rsid w:val="00A45CD2"/>
    <w:pPr>
      <w:widowControl w:val="0"/>
      <w:tabs>
        <w:tab w:val="left" w:pos="360"/>
      </w:tabs>
      <w:ind w:left="360" w:hanging="360"/>
    </w:pPr>
    <w:rPr>
      <w:sz w:val="28"/>
      <w:szCs w:val="20"/>
    </w:rPr>
  </w:style>
  <w:style w:type="character" w:customStyle="1" w:styleId="textwb">
    <w:name w:val="textwb"/>
    <w:basedOn w:val="Domylnaczcionkaakapitu"/>
    <w:qFormat/>
    <w:rsid w:val="00A45CD2"/>
  </w:style>
  <w:style w:type="paragraph" w:customStyle="1" w:styleId="ZnakZnakZnak1ZnakZnakZnakZnakZnakZnakZnak">
    <w:name w:val="Znak Znak Znak1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apple-style-span">
    <w:name w:val="apple-style-span"/>
    <w:basedOn w:val="Domylnaczcionkaakapitu"/>
    <w:qFormat/>
    <w:rsid w:val="00A45CD2"/>
  </w:style>
  <w:style w:type="paragraph" w:customStyle="1" w:styleId="ZnakZnakZnakZnak">
    <w:name w:val="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">
    <w:name w:val="Znak Znak Znak1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Tabelkowy">
    <w:name w:val="Tabelkowy"/>
    <w:basedOn w:val="Normalny"/>
    <w:qFormat/>
    <w:rsid w:val="00A45CD2"/>
    <w:pPr>
      <w:numPr>
        <w:ilvl w:val="12"/>
      </w:numPr>
      <w:suppressAutoHyphens w:val="0"/>
      <w:spacing w:before="60" w:after="60"/>
    </w:pPr>
    <w:rPr>
      <w:rFonts w:ascii="WeidemannEU" w:hAnsi="WeidemannEU"/>
      <w:szCs w:val="20"/>
      <w:lang w:eastAsia="pl-PL"/>
    </w:rPr>
  </w:style>
  <w:style w:type="paragraph" w:customStyle="1" w:styleId="textheadline">
    <w:name w:val="textheadline"/>
    <w:basedOn w:val="Normalny"/>
    <w:qFormat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Normalny12pNormalny12pt">
    <w:name w:val="Normalny + 12 pNormalny + 12 pt"/>
    <w:basedOn w:val="Normalny"/>
    <w:qFormat/>
    <w:rsid w:val="00A45CD2"/>
    <w:pPr>
      <w:suppressAutoHyphens w:val="0"/>
      <w:autoSpaceDE w:val="0"/>
      <w:autoSpaceDN w:val="0"/>
      <w:adjustRightInd w:val="0"/>
      <w:jc w:val="both"/>
    </w:pPr>
    <w:rPr>
      <w:lang w:eastAsia="pl-PL"/>
    </w:rPr>
  </w:style>
  <w:style w:type="paragraph" w:customStyle="1" w:styleId="Tytu1">
    <w:name w:val="Tytuł1"/>
    <w:basedOn w:val="Normalny"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">
    <w:name w:val="Znak Znak Znak Znak Znak Znak Znak Znak Znak Znak Znak Znak1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">
    <w:name w:val="Znak Znak Znak1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">
    <w:name w:val="Znak Znak Znak1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style271">
    <w:name w:val="style271"/>
    <w:qFormat/>
    <w:rsid w:val="00A45CD2"/>
    <w:rPr>
      <w:rFonts w:ascii="Arial" w:hAnsi="Arial" w:cs="Arial"/>
    </w:rPr>
  </w:style>
  <w:style w:type="paragraph" w:customStyle="1" w:styleId="Style7">
    <w:name w:val="Style7"/>
    <w:basedOn w:val="Normalny"/>
    <w:qFormat/>
    <w:rsid w:val="00A45CD2"/>
    <w:pPr>
      <w:widowControl w:val="0"/>
      <w:suppressAutoHyphens w:val="0"/>
      <w:autoSpaceDE w:val="0"/>
      <w:autoSpaceDN w:val="0"/>
      <w:adjustRightInd w:val="0"/>
      <w:spacing w:line="451" w:lineRule="exact"/>
      <w:jc w:val="center"/>
    </w:pPr>
    <w:rPr>
      <w:lang w:eastAsia="pl-PL"/>
    </w:rPr>
  </w:style>
  <w:style w:type="character" w:customStyle="1" w:styleId="FooterChar">
    <w:name w:val="Footer Char"/>
    <w:qFormat/>
    <w:locked/>
    <w:rsid w:val="00A45CD2"/>
    <w:rPr>
      <w:sz w:val="24"/>
      <w:szCs w:val="24"/>
      <w:lang w:val="pl-PL" w:eastAsia="pl-PL" w:bidi="ar-SA"/>
    </w:rPr>
  </w:style>
  <w:style w:type="paragraph" w:customStyle="1" w:styleId="regulamin">
    <w:name w:val="regulamin"/>
    <w:basedOn w:val="Normalny"/>
    <w:autoRedefine/>
    <w:qFormat/>
    <w:rsid w:val="00A45CD2"/>
    <w:pPr>
      <w:suppressAutoHyphens w:val="0"/>
      <w:spacing w:line="360" w:lineRule="auto"/>
      <w:jc w:val="both"/>
    </w:pPr>
    <w:rPr>
      <w:rFonts w:cs="Candara"/>
      <w:szCs w:val="22"/>
      <w:lang w:eastAsia="en-US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0">
    <w:name w:val="Znak Znak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character" w:customStyle="1" w:styleId="smallgrey">
    <w:name w:val="smallgrey"/>
    <w:basedOn w:val="Domylnaczcionkaakapitu"/>
    <w:qFormat/>
    <w:rsid w:val="00A45CD2"/>
  </w:style>
  <w:style w:type="paragraph" w:customStyle="1" w:styleId="ZnakZnakZnak1ZnakZnakZnak">
    <w:name w:val="Znak Znak Znak1 Znak Znak Znak"/>
    <w:basedOn w:val="Normalny"/>
    <w:rsid w:val="00A45CD2"/>
    <w:pPr>
      <w:suppressAutoHyphens w:val="0"/>
    </w:pPr>
    <w:rPr>
      <w:rFonts w:ascii="Arial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qFormat/>
    <w:rsid w:val="00A45CD2"/>
  </w:style>
  <w:style w:type="paragraph" w:customStyle="1" w:styleId="ZnakZnakZnak1ZnakZnakZnakZnakZnakZnakZnak0">
    <w:name w:val="Znak Znak Znak1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0">
    <w:name w:val="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ZnakZnak0">
    <w:name w:val="Znak Znak Znak Znak Znak Znak Znak Znak Znak Znak Znak Znak1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0">
    <w:name w:val="Znak Znak Znak1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0">
    <w:name w:val="Znak Znak Znak1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0">
    <w:name w:val="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Tytu10">
    <w:name w:val="Tytuł1"/>
    <w:basedOn w:val="Normalny"/>
    <w:qFormat/>
    <w:rsid w:val="00A45CD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0">
    <w:name w:val="Znak Znak Znak Znak Znak Znak Znak Znak Znak Znak Znak Znak1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0">
    <w:name w:val="Znak Znak Znak1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0">
    <w:name w:val="Znak Znak Znak1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0">
    <w:name w:val="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ZnakZnakZnak0">
    <w:name w:val="Znak Znak Znak1 Znak Znak Znak Znak Znak 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0">
    <w:name w:val="Znak Znak Znak Znak Znak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0">
    <w:name w:val="Znak Znak Znak1 Znak Znak Znak"/>
    <w:basedOn w:val="Normalny"/>
    <w:qFormat/>
    <w:rsid w:val="00A45CD2"/>
    <w:pPr>
      <w:suppressAutoHyphens w:val="0"/>
    </w:pPr>
    <w:rPr>
      <w:rFonts w:ascii="Arial" w:hAnsi="Arial" w:cs="Arial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qFormat/>
    <w:rsid w:val="00A45CD2"/>
  </w:style>
  <w:style w:type="character" w:customStyle="1" w:styleId="NagwekstronynieparzystejZnakZnak1">
    <w:name w:val="Nagłówek strony nieparzystej Znak Znak1"/>
    <w:qFormat/>
    <w:locked/>
    <w:rsid w:val="00A45CD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Styl">
    <w:name w:val="Styl"/>
    <w:qFormat/>
    <w:rsid w:val="00A45CD2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FR1">
    <w:name w:val="FR1"/>
    <w:qFormat/>
    <w:rsid w:val="00A45CD2"/>
    <w:pPr>
      <w:widowControl w:val="0"/>
      <w:autoSpaceDE w:val="0"/>
      <w:autoSpaceDN w:val="0"/>
      <w:adjustRightInd w:val="0"/>
      <w:ind w:left="600"/>
    </w:pPr>
    <w:rPr>
      <w:rFonts w:ascii="Arial" w:hAnsi="Arial"/>
      <w:noProof/>
      <w:sz w:val="16"/>
    </w:rPr>
  </w:style>
  <w:style w:type="paragraph" w:styleId="Lista2">
    <w:name w:val="List 2"/>
    <w:basedOn w:val="Normalny"/>
    <w:rsid w:val="00A45CD2"/>
    <w:pPr>
      <w:suppressAutoHyphens w:val="0"/>
      <w:ind w:left="566" w:hanging="283"/>
    </w:pPr>
    <w:rPr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qFormat/>
    <w:rsid w:val="00B7161D"/>
    <w:rPr>
      <w:vertAlign w:val="superscript"/>
    </w:rPr>
  </w:style>
  <w:style w:type="paragraph" w:customStyle="1" w:styleId="TableContents">
    <w:name w:val="Table Contents"/>
    <w:basedOn w:val="Standard0"/>
    <w:rsid w:val="00FD469B"/>
    <w:pPr>
      <w:suppressLineNumbers/>
    </w:pPr>
    <w:rPr>
      <w:rFonts w:eastAsia="SimSun" w:cs="Lucida Sans"/>
    </w:rPr>
  </w:style>
  <w:style w:type="paragraph" w:styleId="Bezodstpw">
    <w:name w:val="No Spacing"/>
    <w:basedOn w:val="Normalny"/>
    <w:uiPriority w:val="1"/>
    <w:qFormat/>
    <w:rsid w:val="00B91465"/>
    <w:pPr>
      <w:widowControl w:val="0"/>
      <w:spacing w:line="100" w:lineRule="atLeast"/>
    </w:pPr>
    <w:rPr>
      <w:rFonts w:ascii="Liberation Serif" w:eastAsia="Lucida Sans Unicode" w:hAnsi="Liberation Serif" w:cs="Mangal"/>
      <w:kern w:val="2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FD0DF9"/>
    <w:rPr>
      <w:sz w:val="24"/>
      <w:szCs w:val="24"/>
      <w:lang w:eastAsia="ar-SA"/>
    </w:rPr>
  </w:style>
  <w:style w:type="character" w:customStyle="1" w:styleId="czeinternetowe">
    <w:name w:val="Łącze internetowe"/>
    <w:uiPriority w:val="99"/>
    <w:rsid w:val="00FD0DF9"/>
    <w:rPr>
      <w:color w:val="0000FF"/>
      <w:u w:val="single"/>
    </w:rPr>
  </w:style>
  <w:style w:type="character" w:customStyle="1" w:styleId="Wyrnienie">
    <w:name w:val="Wyróżnienie"/>
    <w:qFormat/>
    <w:rsid w:val="00FD0DF9"/>
    <w:rPr>
      <w:rFonts w:cs="Times New Roman"/>
      <w:i/>
      <w:iCs/>
    </w:rPr>
  </w:style>
  <w:style w:type="character" w:customStyle="1" w:styleId="ListLabel1">
    <w:name w:val="ListLabel 1"/>
    <w:qFormat/>
    <w:rsid w:val="00FD0DF9"/>
    <w:rPr>
      <w:b w:val="0"/>
    </w:rPr>
  </w:style>
  <w:style w:type="character" w:customStyle="1" w:styleId="ListLabel2">
    <w:name w:val="ListLabel 2"/>
    <w:qFormat/>
    <w:rsid w:val="00FD0DF9"/>
    <w:rPr>
      <w:rFonts w:cs="Times New Roman"/>
    </w:rPr>
  </w:style>
  <w:style w:type="character" w:customStyle="1" w:styleId="ListLabel3">
    <w:name w:val="ListLabel 3"/>
    <w:qFormat/>
    <w:rsid w:val="00FD0DF9"/>
    <w:rPr>
      <w:rFonts w:cs="Courier New"/>
    </w:rPr>
  </w:style>
  <w:style w:type="character" w:customStyle="1" w:styleId="ListLabel4">
    <w:name w:val="ListLabel 4"/>
    <w:qFormat/>
    <w:rsid w:val="00FD0DF9"/>
    <w:rPr>
      <w:b/>
    </w:rPr>
  </w:style>
  <w:style w:type="character" w:customStyle="1" w:styleId="ListLabel5">
    <w:name w:val="ListLabel 5"/>
    <w:qFormat/>
    <w:rsid w:val="00FD0DF9"/>
    <w:rPr>
      <w:rFonts w:cs="Times New Roman"/>
      <w:b w:val="0"/>
      <w:strike w:val="0"/>
      <w:dstrike w:val="0"/>
      <w:color w:val="00000A"/>
      <w:sz w:val="22"/>
      <w:szCs w:val="24"/>
    </w:rPr>
  </w:style>
  <w:style w:type="character" w:customStyle="1" w:styleId="ListLabel6">
    <w:name w:val="ListLabel 6"/>
    <w:qFormat/>
    <w:rsid w:val="00FD0DF9"/>
    <w:rPr>
      <w:rFonts w:eastAsia="Times New Roman" w:cs="Times New Roman"/>
      <w:b w:val="0"/>
    </w:rPr>
  </w:style>
  <w:style w:type="character" w:customStyle="1" w:styleId="ListLabel7">
    <w:name w:val="ListLabel 7"/>
    <w:qFormat/>
    <w:rsid w:val="00FD0DF9"/>
    <w:rPr>
      <w:strike w:val="0"/>
      <w:dstrike w:val="0"/>
    </w:rPr>
  </w:style>
  <w:style w:type="character" w:customStyle="1" w:styleId="ListLabel8">
    <w:name w:val="ListLabel 8"/>
    <w:qFormat/>
    <w:rsid w:val="00FD0DF9"/>
    <w:rPr>
      <w:strike w:val="0"/>
      <w:dstrike w:val="0"/>
      <w:sz w:val="22"/>
      <w:szCs w:val="22"/>
    </w:rPr>
  </w:style>
  <w:style w:type="character" w:customStyle="1" w:styleId="ListLabel9">
    <w:name w:val="ListLabel 9"/>
    <w:qFormat/>
    <w:rsid w:val="00FD0DF9"/>
    <w:rPr>
      <w:color w:val="00000A"/>
    </w:rPr>
  </w:style>
  <w:style w:type="character" w:customStyle="1" w:styleId="ListLabel10">
    <w:name w:val="ListLabel 10"/>
    <w:qFormat/>
    <w:rsid w:val="00FD0DF9"/>
    <w:rPr>
      <w:rFonts w:cs="Times New Roman"/>
      <w:b/>
      <w:color w:val="000000"/>
      <w:sz w:val="22"/>
    </w:rPr>
  </w:style>
  <w:style w:type="character" w:customStyle="1" w:styleId="ListLabel11">
    <w:name w:val="ListLabel 11"/>
    <w:qFormat/>
    <w:rsid w:val="00FD0DF9"/>
    <w:rPr>
      <w:b/>
      <w:color w:val="00000A"/>
      <w:sz w:val="22"/>
      <w:szCs w:val="22"/>
    </w:rPr>
  </w:style>
  <w:style w:type="character" w:customStyle="1" w:styleId="ListLabel12">
    <w:name w:val="ListLabel 12"/>
    <w:qFormat/>
    <w:rsid w:val="00FD0DF9"/>
    <w:rPr>
      <w:b/>
      <w:i w:val="0"/>
      <w:color w:val="00000A"/>
      <w:sz w:val="22"/>
      <w:szCs w:val="22"/>
    </w:rPr>
  </w:style>
  <w:style w:type="character" w:customStyle="1" w:styleId="ListLabel13">
    <w:name w:val="ListLabel 13"/>
    <w:qFormat/>
    <w:rsid w:val="00FD0DF9"/>
    <w:rPr>
      <w:rFonts w:eastAsia="Times New Roman" w:cs="Times New Roman"/>
    </w:rPr>
  </w:style>
  <w:style w:type="character" w:customStyle="1" w:styleId="czeindeksu">
    <w:name w:val="Łącze indeksu"/>
    <w:qFormat/>
    <w:rsid w:val="00FD0DF9"/>
  </w:style>
  <w:style w:type="character" w:customStyle="1" w:styleId="ListLabel14">
    <w:name w:val="ListLabel 14"/>
    <w:qFormat/>
    <w:rsid w:val="00FD0DF9"/>
    <w:rPr>
      <w:b w:val="0"/>
    </w:rPr>
  </w:style>
  <w:style w:type="character" w:customStyle="1" w:styleId="ListLabel15">
    <w:name w:val="ListLabel 15"/>
    <w:qFormat/>
    <w:rsid w:val="00FD0DF9"/>
    <w:rPr>
      <w:rFonts w:cs="Times New Roman"/>
    </w:rPr>
  </w:style>
  <w:style w:type="character" w:customStyle="1" w:styleId="ListLabel16">
    <w:name w:val="ListLabel 16"/>
    <w:qFormat/>
    <w:rsid w:val="00FD0DF9"/>
    <w:rPr>
      <w:rFonts w:cs="Courier New"/>
    </w:rPr>
  </w:style>
  <w:style w:type="character" w:customStyle="1" w:styleId="ListLabel17">
    <w:name w:val="ListLabel 17"/>
    <w:qFormat/>
    <w:rsid w:val="00FD0DF9"/>
    <w:rPr>
      <w:rFonts w:cs="Wingdings"/>
    </w:rPr>
  </w:style>
  <w:style w:type="character" w:customStyle="1" w:styleId="ListLabel18">
    <w:name w:val="ListLabel 18"/>
    <w:qFormat/>
    <w:rsid w:val="00FD0DF9"/>
    <w:rPr>
      <w:rFonts w:cs="Symbol"/>
    </w:rPr>
  </w:style>
  <w:style w:type="character" w:customStyle="1" w:styleId="ListLabel19">
    <w:name w:val="ListLabel 19"/>
    <w:qFormat/>
    <w:rsid w:val="00FD0DF9"/>
    <w:rPr>
      <w:b/>
    </w:rPr>
  </w:style>
  <w:style w:type="character" w:customStyle="1" w:styleId="ListLabel20">
    <w:name w:val="ListLabel 20"/>
    <w:qFormat/>
    <w:rsid w:val="00FD0DF9"/>
    <w:rPr>
      <w:b w:val="0"/>
      <w:strike w:val="0"/>
      <w:dstrike w:val="0"/>
      <w:sz w:val="22"/>
      <w:szCs w:val="24"/>
    </w:rPr>
  </w:style>
  <w:style w:type="character" w:customStyle="1" w:styleId="ListLabel21">
    <w:name w:val="ListLabel 21"/>
    <w:qFormat/>
    <w:rsid w:val="00FD0DF9"/>
    <w:rPr>
      <w:strike w:val="0"/>
      <w:dstrike w:val="0"/>
    </w:rPr>
  </w:style>
  <w:style w:type="character" w:customStyle="1" w:styleId="ListLabel22">
    <w:name w:val="ListLabel 22"/>
    <w:qFormat/>
    <w:rsid w:val="00FD0DF9"/>
    <w:rPr>
      <w:strike w:val="0"/>
      <w:dstrike w:val="0"/>
      <w:sz w:val="22"/>
      <w:szCs w:val="22"/>
    </w:rPr>
  </w:style>
  <w:style w:type="character" w:customStyle="1" w:styleId="ListLabel23">
    <w:name w:val="ListLabel 23"/>
    <w:qFormat/>
    <w:rsid w:val="00FD0DF9"/>
    <w:rPr>
      <w:b/>
      <w:sz w:val="22"/>
    </w:rPr>
  </w:style>
  <w:style w:type="character" w:customStyle="1" w:styleId="ListLabel24">
    <w:name w:val="ListLabel 24"/>
    <w:qFormat/>
    <w:rsid w:val="00FD0DF9"/>
    <w:rPr>
      <w:b/>
      <w:sz w:val="22"/>
      <w:szCs w:val="22"/>
    </w:rPr>
  </w:style>
  <w:style w:type="character" w:customStyle="1" w:styleId="ListLabel25">
    <w:name w:val="ListLabel 25"/>
    <w:qFormat/>
    <w:rsid w:val="00FD0DF9"/>
    <w:rPr>
      <w:b/>
      <w:i w:val="0"/>
      <w:sz w:val="22"/>
      <w:szCs w:val="22"/>
    </w:rPr>
  </w:style>
  <w:style w:type="character" w:customStyle="1" w:styleId="ListLabel26">
    <w:name w:val="ListLabel 26"/>
    <w:qFormat/>
    <w:rsid w:val="00FD0DF9"/>
    <w:rPr>
      <w:strike w:val="0"/>
      <w:dstrike w:val="0"/>
      <w:color w:val="00000A"/>
    </w:rPr>
  </w:style>
  <w:style w:type="character" w:customStyle="1" w:styleId="ListLabel27">
    <w:name w:val="ListLabel 27"/>
    <w:qFormat/>
    <w:rsid w:val="00FD0DF9"/>
    <w:rPr>
      <w:rFonts w:ascii="Cambria" w:hAnsi="Cambria"/>
      <w:b w:val="0"/>
    </w:rPr>
  </w:style>
  <w:style w:type="character" w:customStyle="1" w:styleId="ListLabel28">
    <w:name w:val="ListLabel 28"/>
    <w:qFormat/>
    <w:rsid w:val="00FD0DF9"/>
    <w:rPr>
      <w:rFonts w:ascii="Cambria" w:hAnsi="Cambria" w:cs="Times New Roman"/>
      <w:b/>
      <w:sz w:val="22"/>
    </w:rPr>
  </w:style>
  <w:style w:type="character" w:customStyle="1" w:styleId="ListLabel29">
    <w:name w:val="ListLabel 29"/>
    <w:qFormat/>
    <w:rsid w:val="00FD0DF9"/>
    <w:rPr>
      <w:rFonts w:cs="Courier New"/>
    </w:rPr>
  </w:style>
  <w:style w:type="character" w:customStyle="1" w:styleId="ListLabel30">
    <w:name w:val="ListLabel 30"/>
    <w:qFormat/>
    <w:rsid w:val="00FD0DF9"/>
    <w:rPr>
      <w:rFonts w:cs="Wingdings"/>
    </w:rPr>
  </w:style>
  <w:style w:type="character" w:customStyle="1" w:styleId="ListLabel31">
    <w:name w:val="ListLabel 31"/>
    <w:qFormat/>
    <w:rsid w:val="00FD0DF9"/>
    <w:rPr>
      <w:rFonts w:cs="Symbol"/>
    </w:rPr>
  </w:style>
  <w:style w:type="character" w:customStyle="1" w:styleId="ListLabel32">
    <w:name w:val="ListLabel 32"/>
    <w:qFormat/>
    <w:rsid w:val="00FD0DF9"/>
    <w:rPr>
      <w:rFonts w:cs="Courier New"/>
    </w:rPr>
  </w:style>
  <w:style w:type="character" w:customStyle="1" w:styleId="ListLabel33">
    <w:name w:val="ListLabel 33"/>
    <w:qFormat/>
    <w:rsid w:val="00FD0DF9"/>
    <w:rPr>
      <w:rFonts w:cs="Wingdings"/>
    </w:rPr>
  </w:style>
  <w:style w:type="character" w:customStyle="1" w:styleId="ListLabel34">
    <w:name w:val="ListLabel 34"/>
    <w:qFormat/>
    <w:rsid w:val="00FD0DF9"/>
    <w:rPr>
      <w:rFonts w:cs="Symbol"/>
    </w:rPr>
  </w:style>
  <w:style w:type="character" w:customStyle="1" w:styleId="ListLabel35">
    <w:name w:val="ListLabel 35"/>
    <w:qFormat/>
    <w:rsid w:val="00FD0DF9"/>
    <w:rPr>
      <w:rFonts w:cs="Courier New"/>
    </w:rPr>
  </w:style>
  <w:style w:type="character" w:customStyle="1" w:styleId="ListLabel36">
    <w:name w:val="ListLabel 36"/>
    <w:qFormat/>
    <w:rsid w:val="00FD0DF9"/>
    <w:rPr>
      <w:rFonts w:cs="Wingdings"/>
    </w:rPr>
  </w:style>
  <w:style w:type="character" w:customStyle="1" w:styleId="ListLabel37">
    <w:name w:val="ListLabel 37"/>
    <w:qFormat/>
    <w:rsid w:val="00FD0DF9"/>
    <w:rPr>
      <w:rFonts w:ascii="Cambria" w:hAnsi="Cambria"/>
      <w:b/>
    </w:rPr>
  </w:style>
  <w:style w:type="character" w:customStyle="1" w:styleId="ListLabel38">
    <w:name w:val="ListLabel 38"/>
    <w:qFormat/>
    <w:rsid w:val="00FD0DF9"/>
    <w:rPr>
      <w:rFonts w:ascii="Cambria" w:hAnsi="Cambria"/>
      <w:b/>
      <w:strike w:val="0"/>
      <w:dstrike w:val="0"/>
      <w:sz w:val="22"/>
      <w:szCs w:val="24"/>
    </w:rPr>
  </w:style>
  <w:style w:type="character" w:customStyle="1" w:styleId="ListLabel39">
    <w:name w:val="ListLabel 39"/>
    <w:qFormat/>
    <w:rsid w:val="00FD0DF9"/>
    <w:rPr>
      <w:rFonts w:ascii="Cambria" w:hAnsi="Cambria"/>
      <w:b/>
      <w:strike w:val="0"/>
      <w:dstrike w:val="0"/>
      <w:sz w:val="22"/>
      <w:szCs w:val="24"/>
    </w:rPr>
  </w:style>
  <w:style w:type="character" w:customStyle="1" w:styleId="ListLabel40">
    <w:name w:val="ListLabel 40"/>
    <w:qFormat/>
    <w:rsid w:val="00FD0DF9"/>
    <w:rPr>
      <w:rFonts w:ascii="Cambria" w:hAnsi="Cambria"/>
      <w:b w:val="0"/>
    </w:rPr>
  </w:style>
  <w:style w:type="character" w:customStyle="1" w:styleId="ListLabel41">
    <w:name w:val="ListLabel 41"/>
    <w:qFormat/>
    <w:rsid w:val="00FD0DF9"/>
    <w:rPr>
      <w:b/>
    </w:rPr>
  </w:style>
  <w:style w:type="character" w:customStyle="1" w:styleId="ListLabel42">
    <w:name w:val="ListLabel 42"/>
    <w:qFormat/>
    <w:rsid w:val="00FD0DF9"/>
    <w:rPr>
      <w:rFonts w:ascii="Cambria" w:hAnsi="Cambria"/>
      <w:b w:val="0"/>
      <w:sz w:val="22"/>
    </w:rPr>
  </w:style>
  <w:style w:type="character" w:customStyle="1" w:styleId="ListLabel43">
    <w:name w:val="ListLabel 43"/>
    <w:qFormat/>
    <w:rsid w:val="00FD0DF9"/>
    <w:rPr>
      <w:b w:val="0"/>
    </w:rPr>
  </w:style>
  <w:style w:type="character" w:customStyle="1" w:styleId="ListLabel44">
    <w:name w:val="ListLabel 44"/>
    <w:qFormat/>
    <w:rsid w:val="00FD0DF9"/>
    <w:rPr>
      <w:b w:val="0"/>
    </w:rPr>
  </w:style>
  <w:style w:type="character" w:customStyle="1" w:styleId="ListLabel45">
    <w:name w:val="ListLabel 45"/>
    <w:qFormat/>
    <w:rsid w:val="00FD0DF9"/>
    <w:rPr>
      <w:rFonts w:ascii="Cambria" w:hAnsi="Cambria"/>
      <w:strike w:val="0"/>
      <w:dstrike w:val="0"/>
      <w:sz w:val="22"/>
    </w:rPr>
  </w:style>
  <w:style w:type="character" w:customStyle="1" w:styleId="ListLabel46">
    <w:name w:val="ListLabel 46"/>
    <w:qFormat/>
    <w:rsid w:val="00FD0DF9"/>
    <w:rPr>
      <w:rFonts w:ascii="Cambria" w:hAnsi="Cambria"/>
      <w:strike w:val="0"/>
      <w:dstrike w:val="0"/>
      <w:sz w:val="22"/>
      <w:szCs w:val="22"/>
    </w:rPr>
  </w:style>
  <w:style w:type="character" w:customStyle="1" w:styleId="ListLabel47">
    <w:name w:val="ListLabel 47"/>
    <w:qFormat/>
    <w:rsid w:val="00FD0DF9"/>
    <w:rPr>
      <w:rFonts w:ascii="Cambria" w:hAnsi="Cambria"/>
      <w:b w:val="0"/>
      <w:sz w:val="22"/>
    </w:rPr>
  </w:style>
  <w:style w:type="character" w:customStyle="1" w:styleId="ListLabel48">
    <w:name w:val="ListLabel 48"/>
    <w:qFormat/>
    <w:rsid w:val="00FD0DF9"/>
    <w:rPr>
      <w:rFonts w:ascii="Cambria" w:hAnsi="Cambria" w:cs="Times New Roman"/>
    </w:rPr>
  </w:style>
  <w:style w:type="character" w:customStyle="1" w:styleId="ListLabel49">
    <w:name w:val="ListLabel 49"/>
    <w:qFormat/>
    <w:rsid w:val="00FD0DF9"/>
    <w:rPr>
      <w:rFonts w:cs="Courier New"/>
    </w:rPr>
  </w:style>
  <w:style w:type="character" w:customStyle="1" w:styleId="ListLabel50">
    <w:name w:val="ListLabel 50"/>
    <w:qFormat/>
    <w:rsid w:val="00FD0DF9"/>
    <w:rPr>
      <w:rFonts w:cs="Wingdings"/>
    </w:rPr>
  </w:style>
  <w:style w:type="character" w:customStyle="1" w:styleId="ListLabel51">
    <w:name w:val="ListLabel 51"/>
    <w:qFormat/>
    <w:rsid w:val="00FD0DF9"/>
    <w:rPr>
      <w:rFonts w:cs="Symbol"/>
    </w:rPr>
  </w:style>
  <w:style w:type="character" w:customStyle="1" w:styleId="ListLabel52">
    <w:name w:val="ListLabel 52"/>
    <w:qFormat/>
    <w:rsid w:val="00FD0DF9"/>
    <w:rPr>
      <w:rFonts w:cs="Courier New"/>
    </w:rPr>
  </w:style>
  <w:style w:type="character" w:customStyle="1" w:styleId="ListLabel53">
    <w:name w:val="ListLabel 53"/>
    <w:qFormat/>
    <w:rsid w:val="00FD0DF9"/>
    <w:rPr>
      <w:rFonts w:cs="Wingdings"/>
    </w:rPr>
  </w:style>
  <w:style w:type="character" w:customStyle="1" w:styleId="ListLabel54">
    <w:name w:val="ListLabel 54"/>
    <w:qFormat/>
    <w:rsid w:val="00FD0DF9"/>
    <w:rPr>
      <w:rFonts w:cs="Symbol"/>
    </w:rPr>
  </w:style>
  <w:style w:type="character" w:customStyle="1" w:styleId="ListLabel55">
    <w:name w:val="ListLabel 55"/>
    <w:qFormat/>
    <w:rsid w:val="00FD0DF9"/>
    <w:rPr>
      <w:rFonts w:cs="Courier New"/>
    </w:rPr>
  </w:style>
  <w:style w:type="character" w:customStyle="1" w:styleId="ListLabel56">
    <w:name w:val="ListLabel 56"/>
    <w:qFormat/>
    <w:rsid w:val="00FD0DF9"/>
    <w:rPr>
      <w:rFonts w:cs="Wingdings"/>
    </w:rPr>
  </w:style>
  <w:style w:type="character" w:customStyle="1" w:styleId="ListLabel57">
    <w:name w:val="ListLabel 57"/>
    <w:qFormat/>
    <w:rsid w:val="00FD0DF9"/>
    <w:rPr>
      <w:rFonts w:ascii="Cambria" w:hAnsi="Cambria"/>
      <w:b/>
      <w:sz w:val="22"/>
    </w:rPr>
  </w:style>
  <w:style w:type="character" w:customStyle="1" w:styleId="ListLabel58">
    <w:name w:val="ListLabel 58"/>
    <w:qFormat/>
    <w:rsid w:val="00FD0DF9"/>
    <w:rPr>
      <w:rFonts w:ascii="Cambria" w:hAnsi="Cambria"/>
      <w:b/>
      <w:sz w:val="22"/>
      <w:szCs w:val="22"/>
    </w:rPr>
  </w:style>
  <w:style w:type="character" w:customStyle="1" w:styleId="ListLabel59">
    <w:name w:val="ListLabel 59"/>
    <w:qFormat/>
    <w:rsid w:val="00FD0DF9"/>
    <w:rPr>
      <w:rFonts w:ascii="Cambria" w:hAnsi="Cambria"/>
      <w:b/>
      <w:i w:val="0"/>
      <w:sz w:val="22"/>
      <w:szCs w:val="22"/>
    </w:rPr>
  </w:style>
  <w:style w:type="character" w:customStyle="1" w:styleId="ListLabel60">
    <w:name w:val="ListLabel 60"/>
    <w:qFormat/>
    <w:rsid w:val="00FD0DF9"/>
    <w:rPr>
      <w:b/>
    </w:rPr>
  </w:style>
  <w:style w:type="character" w:customStyle="1" w:styleId="ListLabel61">
    <w:name w:val="ListLabel 61"/>
    <w:qFormat/>
    <w:rsid w:val="00FD0DF9"/>
    <w:rPr>
      <w:rFonts w:ascii="Cambria" w:hAnsi="Cambria" w:cs="Symbol"/>
      <w:sz w:val="22"/>
    </w:rPr>
  </w:style>
  <w:style w:type="character" w:customStyle="1" w:styleId="ListLabel62">
    <w:name w:val="ListLabel 62"/>
    <w:qFormat/>
    <w:rsid w:val="00FD0DF9"/>
    <w:rPr>
      <w:rFonts w:cs="Courier New"/>
    </w:rPr>
  </w:style>
  <w:style w:type="character" w:customStyle="1" w:styleId="ListLabel63">
    <w:name w:val="ListLabel 63"/>
    <w:qFormat/>
    <w:rsid w:val="00FD0DF9"/>
    <w:rPr>
      <w:rFonts w:cs="Wingdings"/>
    </w:rPr>
  </w:style>
  <w:style w:type="character" w:customStyle="1" w:styleId="ListLabel64">
    <w:name w:val="ListLabel 64"/>
    <w:qFormat/>
    <w:rsid w:val="00FD0DF9"/>
    <w:rPr>
      <w:rFonts w:cs="Symbol"/>
    </w:rPr>
  </w:style>
  <w:style w:type="character" w:customStyle="1" w:styleId="ListLabel65">
    <w:name w:val="ListLabel 65"/>
    <w:qFormat/>
    <w:rsid w:val="00FD0DF9"/>
    <w:rPr>
      <w:rFonts w:cs="Courier New"/>
    </w:rPr>
  </w:style>
  <w:style w:type="character" w:customStyle="1" w:styleId="ListLabel66">
    <w:name w:val="ListLabel 66"/>
    <w:qFormat/>
    <w:rsid w:val="00FD0DF9"/>
    <w:rPr>
      <w:rFonts w:cs="Wingdings"/>
    </w:rPr>
  </w:style>
  <w:style w:type="character" w:customStyle="1" w:styleId="ListLabel67">
    <w:name w:val="ListLabel 67"/>
    <w:qFormat/>
    <w:rsid w:val="00FD0DF9"/>
    <w:rPr>
      <w:rFonts w:cs="Symbol"/>
    </w:rPr>
  </w:style>
  <w:style w:type="character" w:customStyle="1" w:styleId="ListLabel68">
    <w:name w:val="ListLabel 68"/>
    <w:qFormat/>
    <w:rsid w:val="00FD0DF9"/>
    <w:rPr>
      <w:rFonts w:cs="Courier New"/>
    </w:rPr>
  </w:style>
  <w:style w:type="character" w:customStyle="1" w:styleId="ListLabel69">
    <w:name w:val="ListLabel 69"/>
    <w:qFormat/>
    <w:rsid w:val="00FD0DF9"/>
    <w:rPr>
      <w:rFonts w:cs="Wingdings"/>
    </w:rPr>
  </w:style>
  <w:style w:type="character" w:customStyle="1" w:styleId="ListLabel70">
    <w:name w:val="ListLabel 70"/>
    <w:qFormat/>
    <w:rsid w:val="00FD0DF9"/>
    <w:rPr>
      <w:rFonts w:ascii="Cambria" w:hAnsi="Cambria"/>
      <w:strike w:val="0"/>
      <w:dstrike w:val="0"/>
      <w:sz w:val="22"/>
    </w:rPr>
  </w:style>
  <w:style w:type="character" w:customStyle="1" w:styleId="ListLabel94">
    <w:name w:val="ListLabel 94"/>
    <w:qFormat/>
    <w:rsid w:val="00FD0DF9"/>
    <w:rPr>
      <w:rFonts w:ascii="Times New Roman" w:hAnsi="Times New Roman"/>
      <w:color w:val="00000A"/>
      <w:sz w:val="22"/>
    </w:rPr>
  </w:style>
  <w:style w:type="paragraph" w:customStyle="1" w:styleId="Tekstpodstawowy1">
    <w:name w:val="Tekst podstawowy1"/>
    <w:rsid w:val="00FD0DF9"/>
    <w:pPr>
      <w:widowControl w:val="0"/>
      <w:spacing w:after="120" w:line="288" w:lineRule="auto"/>
    </w:pPr>
    <w:rPr>
      <w:sz w:val="26"/>
    </w:rPr>
  </w:style>
  <w:style w:type="paragraph" w:styleId="Podpis">
    <w:name w:val="Signature"/>
    <w:basedOn w:val="Normalny1"/>
    <w:link w:val="PodpisZnak"/>
    <w:rsid w:val="00FD0DF9"/>
    <w:pPr>
      <w:suppressLineNumbers/>
      <w:spacing w:before="120" w:after="120"/>
      <w:textAlignment w:val="baseline"/>
    </w:pPr>
    <w:rPr>
      <w:rFonts w:eastAsia="Lucida Sans Unicode" w:cs="Mangal"/>
      <w:i/>
      <w:iCs/>
      <w:color w:val="00000A"/>
      <w:lang w:bidi="hi-IN"/>
    </w:rPr>
  </w:style>
  <w:style w:type="character" w:customStyle="1" w:styleId="PodpisZnak">
    <w:name w:val="Podpis Znak"/>
    <w:basedOn w:val="Domylnaczcionkaakapitu"/>
    <w:link w:val="Podpis"/>
    <w:rsid w:val="00FD0DF9"/>
    <w:rPr>
      <w:rFonts w:eastAsia="Lucida Sans Unicode" w:cs="Mangal"/>
      <w:i/>
      <w:iCs/>
      <w:color w:val="00000A"/>
      <w:sz w:val="24"/>
      <w:szCs w:val="24"/>
      <w:lang w:bidi="hi-IN"/>
    </w:rPr>
  </w:style>
  <w:style w:type="paragraph" w:customStyle="1" w:styleId="Tekstpodstawowywcity1">
    <w:name w:val="Tekst podstawowy wcięty1"/>
    <w:basedOn w:val="Normalny1"/>
    <w:rsid w:val="00FD0DF9"/>
    <w:pPr>
      <w:spacing w:after="120"/>
      <w:ind w:left="283"/>
      <w:textAlignment w:val="baseline"/>
    </w:pPr>
    <w:rPr>
      <w:rFonts w:eastAsia="Lucida Sans Unicode" w:cs="Mangal"/>
      <w:color w:val="00000A"/>
      <w:sz w:val="26"/>
      <w:szCs w:val="20"/>
      <w:lang w:bidi="hi-IN"/>
    </w:rPr>
  </w:style>
  <w:style w:type="paragraph" w:styleId="Nagwekwykazurde">
    <w:name w:val="toa heading"/>
    <w:basedOn w:val="Nagwek1"/>
    <w:uiPriority w:val="39"/>
    <w:semiHidden/>
    <w:unhideWhenUsed/>
    <w:qFormat/>
    <w:rsid w:val="00FD0DF9"/>
    <w:pPr>
      <w:keepLines/>
      <w:widowControl w:val="0"/>
      <w:numPr>
        <w:numId w:val="0"/>
      </w:numPr>
      <w:suppressAutoHyphens w:val="0"/>
      <w:spacing w:before="480" w:after="0" w:line="276" w:lineRule="auto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Listapunktowana30">
    <w:name w:val="List Bullet 3"/>
    <w:basedOn w:val="Normalny1"/>
    <w:rsid w:val="00FD0DF9"/>
    <w:pPr>
      <w:suppressAutoHyphens w:val="0"/>
      <w:ind w:left="566" w:hanging="283"/>
      <w:textAlignment w:val="baseline"/>
    </w:pPr>
    <w:rPr>
      <w:rFonts w:eastAsia="Lucida Sans Unicode" w:cs="Mangal"/>
      <w:color w:val="00000A"/>
      <w:sz w:val="20"/>
      <w:szCs w:val="20"/>
      <w:lang w:bidi="hi-IN"/>
    </w:rPr>
  </w:style>
  <w:style w:type="paragraph" w:customStyle="1" w:styleId="Akapitzlist4">
    <w:name w:val="Akapit z listą4"/>
    <w:basedOn w:val="Normalny1"/>
    <w:qFormat/>
    <w:rsid w:val="00FD0DF9"/>
    <w:pPr>
      <w:spacing w:after="200" w:line="276" w:lineRule="auto"/>
      <w:ind w:left="720"/>
      <w:textAlignment w:val="baseline"/>
    </w:pPr>
    <w:rPr>
      <w:rFonts w:ascii="Calibri" w:eastAsia="Lucida Sans Unicode" w:hAnsi="Calibri" w:cs="Mangal"/>
      <w:color w:val="00000A"/>
      <w:sz w:val="22"/>
      <w:szCs w:val="22"/>
      <w:lang w:bidi="hi-IN"/>
    </w:rPr>
  </w:style>
  <w:style w:type="paragraph" w:customStyle="1" w:styleId="Akapitzlist5">
    <w:name w:val="Akapit z listą5"/>
    <w:basedOn w:val="Normalny1"/>
    <w:qFormat/>
    <w:rsid w:val="00FD0DF9"/>
    <w:pPr>
      <w:spacing w:after="200" w:line="276" w:lineRule="auto"/>
      <w:ind w:left="720"/>
      <w:textAlignment w:val="baseline"/>
    </w:pPr>
    <w:rPr>
      <w:rFonts w:ascii="Calibri" w:eastAsia="Lucida Sans Unicode" w:hAnsi="Calibri" w:cs="Mangal"/>
      <w:color w:val="00000A"/>
      <w:sz w:val="22"/>
      <w:szCs w:val="22"/>
      <w:lang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0DF9"/>
    <w:rPr>
      <w:color w:val="808080"/>
      <w:shd w:val="clear" w:color="auto" w:fill="E6E6E6"/>
    </w:rPr>
  </w:style>
  <w:style w:type="paragraph" w:customStyle="1" w:styleId="Akapitzlist6">
    <w:name w:val="Akapit z listą6"/>
    <w:basedOn w:val="Normalny"/>
    <w:rsid w:val="00C91173"/>
    <w:pPr>
      <w:ind w:left="720"/>
      <w:contextualSpacing/>
    </w:pPr>
    <w:rPr>
      <w:rFonts w:eastAsia="Calibri"/>
    </w:rPr>
  </w:style>
  <w:style w:type="paragraph" w:customStyle="1" w:styleId="Akapitzlist7">
    <w:name w:val="Akapit z listą7"/>
    <w:basedOn w:val="Normalny"/>
    <w:rsid w:val="004D3B8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8">
    <w:name w:val="Akapit z listą8"/>
    <w:basedOn w:val="Normalny"/>
    <w:rsid w:val="00A125A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1">
    <w:name w:val="Tekst podstawowy wcięty 211"/>
    <w:basedOn w:val="Normalny"/>
    <w:rsid w:val="00D16E9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customStyle="1" w:styleId="Tekstpodstawowy211">
    <w:name w:val="Tekst podstawowy 211"/>
    <w:basedOn w:val="Normalny"/>
    <w:rsid w:val="00D16E9E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1">
    <w:name w:val="Tekst podstawowy wcięty 311"/>
    <w:basedOn w:val="Normalny"/>
    <w:rsid w:val="00D16E9E"/>
    <w:pPr>
      <w:ind w:left="340" w:hanging="340"/>
    </w:pPr>
    <w:rPr>
      <w:rFonts w:cs="Lucida Sans Unicode"/>
      <w:szCs w:val="20"/>
    </w:rPr>
  </w:style>
  <w:style w:type="paragraph" w:customStyle="1" w:styleId="ZnakZnakZnakZnakZnakZnakZnakZnak1ZnakZnakZnakZnakZnakZnakZnakZnakZnakZnakZnakZnakZnakZnakZnakZnakZnakZnakZnakZnak1">
    <w:name w:val="Znak Znak Znak Znak Znak Znak Znak Znak1 Znak Znak Znak Znak Znak Znak Znak Znak Znak Znak Znak Znak Znak Znak Znak Znak Znak Znak Znak Znak1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1">
    <w:name w:val="Znak Znak Znak Znak Znak Znak Znak1"/>
    <w:basedOn w:val="Normalny"/>
    <w:uiPriority w:val="99"/>
    <w:rsid w:val="00D16E9E"/>
    <w:rPr>
      <w:rFonts w:ascii="Arial" w:hAnsi="Arial" w:cs="Arial"/>
    </w:rPr>
  </w:style>
  <w:style w:type="paragraph" w:customStyle="1" w:styleId="Znak1">
    <w:name w:val="Znak1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ZnakZnakZnakZnakZnakZnakZnakZnakZnak2">
    <w:name w:val="Znak Znak Znak Znak Znak Znak Znak Znak Znak Znak Znak Znak Znak Znak Znak Znak2"/>
    <w:basedOn w:val="Normalny"/>
    <w:rsid w:val="00D16E9E"/>
    <w:rPr>
      <w:rFonts w:ascii="Arial" w:hAnsi="Arial" w:cs="Arial"/>
    </w:rPr>
  </w:style>
  <w:style w:type="paragraph" w:customStyle="1" w:styleId="ZnakZnakZnakZnakZnakZnak4">
    <w:name w:val="Znak Znak Znak Znak Znak Znak4"/>
    <w:basedOn w:val="Normalny"/>
    <w:rsid w:val="00D16E9E"/>
    <w:rPr>
      <w:rFonts w:ascii="Arial" w:hAnsi="Arial" w:cs="Arial"/>
    </w:rPr>
  </w:style>
  <w:style w:type="paragraph" w:customStyle="1" w:styleId="ZnakZnakZnakZnakZnakZnak12">
    <w:name w:val="Znak Znak Znak Znak Znak Znak12"/>
    <w:basedOn w:val="Normalny"/>
    <w:uiPriority w:val="99"/>
    <w:rsid w:val="00D16E9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D16E9E"/>
    <w:rPr>
      <w:rFonts w:ascii="Arial" w:hAnsi="Arial" w:cs="Arial"/>
    </w:rPr>
  </w:style>
  <w:style w:type="paragraph" w:customStyle="1" w:styleId="ZnakZnakZnak1ZnakZnakZnakZnak2">
    <w:name w:val="Znak Znak Znak1 Znak Znak Znak Znak2"/>
    <w:basedOn w:val="Normalny"/>
    <w:rsid w:val="00D16E9E"/>
    <w:rPr>
      <w:rFonts w:ascii="Arial" w:hAnsi="Arial" w:cs="Arial"/>
      <w:sz w:val="20"/>
      <w:szCs w:val="20"/>
    </w:rPr>
  </w:style>
  <w:style w:type="paragraph" w:customStyle="1" w:styleId="ZnakZnakZnakZnakZnakZnakZnakZnakZnakZnak2">
    <w:name w:val="Znak Znak Znak Znak Znak Znak Znak Znak Znak Znak2"/>
    <w:basedOn w:val="Normalny"/>
    <w:rsid w:val="00D16E9E"/>
    <w:rPr>
      <w:rFonts w:ascii="Arial" w:hAnsi="Arial" w:cs="Arial"/>
    </w:rPr>
  </w:style>
  <w:style w:type="paragraph" w:customStyle="1" w:styleId="Tekstpodstawowy321">
    <w:name w:val="Tekst podstawowy 321"/>
    <w:basedOn w:val="Normalny"/>
    <w:uiPriority w:val="99"/>
    <w:rsid w:val="00D16E9E"/>
    <w:pPr>
      <w:spacing w:after="120"/>
    </w:pPr>
    <w:rPr>
      <w:sz w:val="16"/>
      <w:szCs w:val="16"/>
    </w:rPr>
  </w:style>
  <w:style w:type="character" w:customStyle="1" w:styleId="ZnakZnak241">
    <w:name w:val="Znak Znak241"/>
    <w:uiPriority w:val="99"/>
    <w:rsid w:val="00D16E9E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1">
    <w:name w:val="Znak Znak231"/>
    <w:uiPriority w:val="99"/>
    <w:rsid w:val="00D16E9E"/>
    <w:rPr>
      <w:rFonts w:ascii="Arial" w:hAnsi="Arial"/>
      <w:b/>
      <w:i/>
      <w:sz w:val="28"/>
      <w:lang w:val="pl-PL" w:eastAsia="ar-SA" w:bidi="ar-SA"/>
    </w:rPr>
  </w:style>
  <w:style w:type="character" w:customStyle="1" w:styleId="ZnakZnak221">
    <w:name w:val="Znak Znak221"/>
    <w:uiPriority w:val="99"/>
    <w:rsid w:val="00D16E9E"/>
    <w:rPr>
      <w:rFonts w:ascii="Arial" w:hAnsi="Arial"/>
      <w:b/>
      <w:sz w:val="26"/>
      <w:lang w:val="pl-PL" w:eastAsia="ar-SA" w:bidi="ar-SA"/>
    </w:rPr>
  </w:style>
  <w:style w:type="character" w:customStyle="1" w:styleId="ZnakZnak211">
    <w:name w:val="Znak Znak211"/>
    <w:uiPriority w:val="99"/>
    <w:rsid w:val="00D16E9E"/>
    <w:rPr>
      <w:b/>
      <w:sz w:val="28"/>
      <w:lang w:val="pl-PL" w:eastAsia="ar-SA" w:bidi="ar-SA"/>
    </w:rPr>
  </w:style>
  <w:style w:type="character" w:customStyle="1" w:styleId="ZnakZnak201">
    <w:name w:val="Znak Znak201"/>
    <w:uiPriority w:val="99"/>
    <w:rsid w:val="00D16E9E"/>
    <w:rPr>
      <w:b/>
      <w:i/>
      <w:sz w:val="26"/>
      <w:lang w:val="pl-PL" w:eastAsia="ar-SA" w:bidi="ar-SA"/>
    </w:rPr>
  </w:style>
  <w:style w:type="character" w:customStyle="1" w:styleId="ZnakZnak191">
    <w:name w:val="Znak Znak191"/>
    <w:uiPriority w:val="99"/>
    <w:rsid w:val="00D16E9E"/>
    <w:rPr>
      <w:b/>
      <w:sz w:val="22"/>
      <w:lang w:val="pl-PL" w:eastAsia="ar-SA" w:bidi="ar-SA"/>
    </w:rPr>
  </w:style>
  <w:style w:type="character" w:customStyle="1" w:styleId="ZnakZnak181">
    <w:name w:val="Znak Znak181"/>
    <w:uiPriority w:val="99"/>
    <w:rsid w:val="00D16E9E"/>
    <w:rPr>
      <w:sz w:val="24"/>
      <w:lang w:val="pl-PL" w:eastAsia="ar-SA" w:bidi="ar-SA"/>
    </w:rPr>
  </w:style>
  <w:style w:type="character" w:customStyle="1" w:styleId="ZnakZnak171">
    <w:name w:val="Znak Znak171"/>
    <w:uiPriority w:val="99"/>
    <w:rsid w:val="00D16E9E"/>
    <w:rPr>
      <w:i/>
      <w:sz w:val="24"/>
      <w:lang w:val="pl-PL" w:eastAsia="ar-SA" w:bidi="ar-SA"/>
    </w:rPr>
  </w:style>
  <w:style w:type="character" w:customStyle="1" w:styleId="ZnakZnak161">
    <w:name w:val="Znak Znak161"/>
    <w:uiPriority w:val="99"/>
    <w:rsid w:val="00D16E9E"/>
    <w:rPr>
      <w:rFonts w:ascii="Arial" w:hAnsi="Arial"/>
      <w:sz w:val="22"/>
      <w:lang w:val="pl-PL" w:eastAsia="ar-SA" w:bidi="ar-SA"/>
    </w:rPr>
  </w:style>
  <w:style w:type="character" w:customStyle="1" w:styleId="ZnakZnak151">
    <w:name w:val="Znak Znak151"/>
    <w:uiPriority w:val="99"/>
    <w:rsid w:val="00D16E9E"/>
    <w:rPr>
      <w:sz w:val="24"/>
    </w:rPr>
  </w:style>
  <w:style w:type="character" w:customStyle="1" w:styleId="ZnakZnak141">
    <w:name w:val="Znak Znak141"/>
    <w:uiPriority w:val="99"/>
    <w:rsid w:val="00D16E9E"/>
    <w:rPr>
      <w:sz w:val="24"/>
    </w:rPr>
  </w:style>
  <w:style w:type="character" w:customStyle="1" w:styleId="ZnakZnak131">
    <w:name w:val="Znak Znak131"/>
    <w:uiPriority w:val="99"/>
    <w:rsid w:val="00D16E9E"/>
    <w:rPr>
      <w:rFonts w:ascii="Cambria" w:hAnsi="Cambria"/>
      <w:b/>
      <w:kern w:val="1"/>
      <w:sz w:val="32"/>
    </w:rPr>
  </w:style>
  <w:style w:type="character" w:customStyle="1" w:styleId="ZnakZnak121">
    <w:name w:val="Znak Znak121"/>
    <w:uiPriority w:val="99"/>
    <w:rsid w:val="00D16E9E"/>
    <w:rPr>
      <w:sz w:val="24"/>
    </w:rPr>
  </w:style>
  <w:style w:type="character" w:customStyle="1" w:styleId="ZnakZnak111">
    <w:name w:val="Znak Znak111"/>
    <w:uiPriority w:val="99"/>
    <w:rsid w:val="00D16E9E"/>
    <w:rPr>
      <w:sz w:val="16"/>
    </w:rPr>
  </w:style>
  <w:style w:type="character" w:customStyle="1" w:styleId="ZnakZnak101">
    <w:name w:val="Znak Znak101"/>
    <w:uiPriority w:val="99"/>
    <w:rsid w:val="00D16E9E"/>
  </w:style>
  <w:style w:type="character" w:customStyle="1" w:styleId="ZnakZnak91">
    <w:name w:val="Znak Znak91"/>
    <w:uiPriority w:val="99"/>
    <w:rsid w:val="00D16E9E"/>
    <w:rPr>
      <w:sz w:val="24"/>
    </w:rPr>
  </w:style>
  <w:style w:type="character" w:customStyle="1" w:styleId="ZnakZnak81">
    <w:name w:val="Znak Znak81"/>
    <w:uiPriority w:val="99"/>
    <w:rsid w:val="00D16E9E"/>
    <w:rPr>
      <w:sz w:val="24"/>
    </w:rPr>
  </w:style>
  <w:style w:type="character" w:customStyle="1" w:styleId="ZnakZnak71">
    <w:name w:val="Znak Znak71"/>
    <w:uiPriority w:val="99"/>
    <w:rsid w:val="00D16E9E"/>
    <w:rPr>
      <w:sz w:val="24"/>
    </w:rPr>
  </w:style>
  <w:style w:type="character" w:customStyle="1" w:styleId="ZnakZnak61">
    <w:name w:val="Znak Znak61"/>
    <w:uiPriority w:val="99"/>
    <w:rsid w:val="00D16E9E"/>
    <w:rPr>
      <w:sz w:val="16"/>
    </w:rPr>
  </w:style>
  <w:style w:type="character" w:customStyle="1" w:styleId="ZnakZnak51">
    <w:name w:val="Znak Znak51"/>
    <w:uiPriority w:val="99"/>
    <w:rsid w:val="00D16E9E"/>
    <w:rPr>
      <w:sz w:val="2"/>
    </w:rPr>
  </w:style>
  <w:style w:type="character" w:customStyle="1" w:styleId="ZnakZnak41">
    <w:name w:val="Znak Znak41"/>
    <w:uiPriority w:val="99"/>
    <w:rsid w:val="00D16E9E"/>
    <w:rPr>
      <w:rFonts w:ascii="Courier New" w:hAnsi="Courier New"/>
    </w:rPr>
  </w:style>
  <w:style w:type="character" w:customStyle="1" w:styleId="ZnakZnak31">
    <w:name w:val="Znak Znak31"/>
    <w:uiPriority w:val="99"/>
    <w:rsid w:val="00D16E9E"/>
  </w:style>
  <w:style w:type="character" w:customStyle="1" w:styleId="ZnakZnak26">
    <w:name w:val="Znak Znak26"/>
    <w:uiPriority w:val="99"/>
    <w:rsid w:val="00D16E9E"/>
    <w:rPr>
      <w:b/>
    </w:rPr>
  </w:style>
  <w:style w:type="character" w:customStyle="1" w:styleId="ZnakZnak1100">
    <w:name w:val="Znak Znak110"/>
    <w:uiPriority w:val="99"/>
    <w:rsid w:val="00D16E9E"/>
  </w:style>
  <w:style w:type="character" w:customStyle="1" w:styleId="ZnakZnak250">
    <w:name w:val="Znak Znak25"/>
    <w:uiPriority w:val="99"/>
    <w:rsid w:val="00D16E9E"/>
    <w:rPr>
      <w:rFonts w:ascii="Cambria" w:hAnsi="Cambria"/>
      <w:sz w:val="24"/>
    </w:rPr>
  </w:style>
  <w:style w:type="paragraph" w:customStyle="1" w:styleId="Akapitzlist11">
    <w:name w:val="Akapit z listą11"/>
    <w:basedOn w:val="Normalny"/>
    <w:qFormat/>
    <w:rsid w:val="00D16E9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1">
    <w:name w:val="Normalny (Web)11"/>
    <w:basedOn w:val="Normalny"/>
    <w:rsid w:val="00D16E9E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ZnakZnakZnakZnakZnakZnakZnakZnakZnak1ZnakZnakZnakZnakZnakZnakZnakZnakZnakZnakZnakZnakZnakZnakZnakZnakZnakZnakZnakZnak3">
    <w:name w:val="Znak Znak Znak Znak Znak Znak Znak Znak Znak1 Znak Znak Znak Znak Znak Znak Znak Znak Znak Znak Znak Znak Znak Znak Znak Znak Znak Znak Znak Znak3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1ZnakZnakZnakZnakZnakZnakZnakZnakZnakZnakZnakZnakZnakZnakZnakZnakZnakZnakZnakZnakZnak1">
    <w:name w:val="Znak Znak Znak Znak Znak Znak Znak Znak Znak1 Znak Znak Znak Znak Znak Znak Znak Znak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2">
    <w:name w:val="Znak Znak Znak Znak Znak Znak 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2">
    <w:name w:val="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ZnakZnakZnakZnakZnak1">
    <w:name w:val="Znak Znak Znak Znak Znak Znak Znak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ZnakZnak2">
    <w:name w:val="Znak Znak Znak Znak Znak Znak Znak Znak Znak Znak Znak Znak Znak Znak Znak2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1">
    <w:name w:val="Znak Znak Znak1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1">
    <w:name w:val="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1ZnakZnakZnakZnakZnakZnak1">
    <w:name w:val="Znak Znak Znak Znak Znak Znak Znak Znak Znak Znak Znak Znak1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1">
    <w:name w:val="Znak Znak Znak1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ZnakZnak1">
    <w:name w:val="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Tytu11">
    <w:name w:val="Tytuł11"/>
    <w:basedOn w:val="Normalny"/>
    <w:rsid w:val="00D16E9E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ZnakZnak1">
    <w:name w:val="Znak Znak Znak Znak Znak Znak Znak Znak Znak Znak Znak Znak1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1">
    <w:name w:val="Znak Znak Znak1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1">
    <w:name w:val="Znak Znak Znak1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1">
    <w:name w:val="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ZnakZnakZnakZnakZnakZnakZnakZnakZnakZnak1">
    <w:name w:val="Znak Znak Znak1 Znak Znak Znak Znak Znak 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1">
    <w:name w:val="Znak Znak Znak Znak Znak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  <w:style w:type="paragraph" w:customStyle="1" w:styleId="ZnakZnakZnak1ZnakZnakZnak1">
    <w:name w:val="Znak Znak Znak1 Znak Znak Znak1"/>
    <w:basedOn w:val="Normalny"/>
    <w:rsid w:val="00D16E9E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2D0A0-9761-4963-831F-73323620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2523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Zatwierdził:</vt:lpstr>
    </vt:vector>
  </TitlesOfParts>
  <Company>Hewlett-Packard</Company>
  <LinksUpToDate>false</LinksUpToDate>
  <CharactersWithSpaces>17627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Zatwierdził:</dc:title>
  <dc:creator>Inter Broker sp. z o.o.</dc:creator>
  <cp:lastModifiedBy>marta</cp:lastModifiedBy>
  <cp:revision>5</cp:revision>
  <cp:lastPrinted>2018-03-12T11:08:00Z</cp:lastPrinted>
  <dcterms:created xsi:type="dcterms:W3CDTF">2018-07-04T11:12:00Z</dcterms:created>
  <dcterms:modified xsi:type="dcterms:W3CDTF">2018-07-05T05:43:00Z</dcterms:modified>
</cp:coreProperties>
</file>